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69734" w14:textId="77777777" w:rsidR="00BD6D98" w:rsidRPr="006439B2" w:rsidRDefault="00940AE9" w:rsidP="00087A28">
      <w:pPr>
        <w:pStyle w:val="Tekstpodstawowy"/>
        <w:tabs>
          <w:tab w:val="left" w:pos="2730"/>
        </w:tabs>
        <w:ind w:left="-567"/>
      </w:pPr>
      <w:r>
        <w:t xml:space="preserve"> </w:t>
      </w:r>
    </w:p>
    <w:p w14:paraId="0FA10422" w14:textId="4168D1D2" w:rsidR="00AC6A0A" w:rsidRPr="00F80B12" w:rsidRDefault="00AC6A0A" w:rsidP="00AC6A0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iCs/>
        </w:rPr>
        <w:t xml:space="preserve">Załącznik nr </w:t>
      </w:r>
      <w:r w:rsidR="001A60E0">
        <w:rPr>
          <w:rFonts w:ascii="Arial" w:hAnsi="Arial" w:cs="Arial"/>
          <w:b/>
          <w:iCs/>
        </w:rPr>
        <w:t>3</w:t>
      </w:r>
      <w:r>
        <w:rPr>
          <w:rFonts w:ascii="Arial" w:hAnsi="Arial" w:cs="Arial"/>
          <w:b/>
          <w:iCs/>
        </w:rPr>
        <w:t xml:space="preserve"> do zaproszenia</w:t>
      </w:r>
    </w:p>
    <w:p w14:paraId="2F284898" w14:textId="77777777" w:rsidR="00AC6A0A" w:rsidRPr="00F80B12" w:rsidRDefault="00AC6A0A" w:rsidP="00AC6A0A">
      <w:pPr>
        <w:spacing w:line="360" w:lineRule="auto"/>
        <w:jc w:val="center"/>
        <w:rPr>
          <w:rFonts w:ascii="Arial" w:hAnsi="Arial" w:cs="Arial"/>
          <w:b/>
        </w:rPr>
      </w:pPr>
    </w:p>
    <w:p w14:paraId="3775CA8F" w14:textId="77777777" w:rsidR="00AC6A0A" w:rsidRPr="00F80B12" w:rsidRDefault="00AC6A0A" w:rsidP="00AC6A0A">
      <w:pPr>
        <w:spacing w:line="360" w:lineRule="auto"/>
        <w:jc w:val="center"/>
        <w:rPr>
          <w:rFonts w:ascii="Arial" w:hAnsi="Arial" w:cs="Arial"/>
          <w:b/>
        </w:rPr>
      </w:pPr>
      <w:r w:rsidRPr="00F80B12">
        <w:rPr>
          <w:rFonts w:ascii="Arial" w:hAnsi="Arial" w:cs="Arial"/>
          <w:b/>
        </w:rPr>
        <w:t>ISTOTNE POSTANOWIENIA UMOWY</w:t>
      </w:r>
    </w:p>
    <w:p w14:paraId="3CE89389" w14:textId="77777777" w:rsidR="00AC6A0A" w:rsidRPr="00F80B12" w:rsidRDefault="00AC6A0A" w:rsidP="00AC6A0A">
      <w:pPr>
        <w:ind w:right="272"/>
        <w:rPr>
          <w:rFonts w:ascii="Arial" w:hAnsi="Arial" w:cs="Arial"/>
          <w:sz w:val="24"/>
          <w:szCs w:val="24"/>
        </w:rPr>
      </w:pPr>
    </w:p>
    <w:p w14:paraId="4170C277" w14:textId="77777777" w:rsidR="00AC6A0A" w:rsidRDefault="00AC6A0A" w:rsidP="00AC6A0A">
      <w:pPr>
        <w:ind w:right="272"/>
        <w:jc w:val="center"/>
        <w:rPr>
          <w:rFonts w:ascii="Arial" w:hAnsi="Arial" w:cs="Arial"/>
        </w:rPr>
      </w:pPr>
      <w:r w:rsidRPr="00F80B12">
        <w:rPr>
          <w:rFonts w:ascii="Arial" w:hAnsi="Arial" w:cs="Arial"/>
        </w:rPr>
        <w:t xml:space="preserve">§ 1 </w:t>
      </w:r>
    </w:p>
    <w:p w14:paraId="1DE124F3" w14:textId="77777777" w:rsidR="00AC6A0A" w:rsidRPr="00F80B12" w:rsidRDefault="00AC6A0A" w:rsidP="00AC6A0A">
      <w:pPr>
        <w:ind w:right="272"/>
        <w:jc w:val="center"/>
        <w:rPr>
          <w:rFonts w:ascii="Arial" w:hAnsi="Arial" w:cs="Arial"/>
        </w:rPr>
      </w:pPr>
      <w:r w:rsidRPr="00F80B12">
        <w:rPr>
          <w:rFonts w:ascii="Arial" w:hAnsi="Arial" w:cs="Arial"/>
        </w:rPr>
        <w:t>Przedmiot umowy</w:t>
      </w:r>
    </w:p>
    <w:p w14:paraId="61535052" w14:textId="77777777" w:rsidR="00AC6A0A" w:rsidRPr="00F80B12" w:rsidRDefault="00AC6A0A" w:rsidP="00AC6A0A">
      <w:pPr>
        <w:ind w:right="272"/>
        <w:jc w:val="center"/>
        <w:rPr>
          <w:rFonts w:ascii="Arial" w:hAnsi="Arial" w:cs="Arial"/>
        </w:rPr>
      </w:pPr>
    </w:p>
    <w:p w14:paraId="543D5605" w14:textId="383ADFEE" w:rsidR="00AC6A0A" w:rsidRDefault="00AC6A0A" w:rsidP="00D32068">
      <w:pPr>
        <w:spacing w:line="36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Zgodnie z wynikiem postępowania o udzielenie zamówienia publicznego nr: </w:t>
      </w:r>
      <w:r>
        <w:rPr>
          <w:rFonts w:ascii="Arial" w:hAnsi="Arial" w:cs="Arial"/>
          <w:b/>
        </w:rPr>
        <w:t>5/P/INFR/2026</w:t>
      </w:r>
    </w:p>
    <w:p w14:paraId="62E61AB1" w14:textId="3AB63399" w:rsidR="00AC6A0A" w:rsidRPr="00AC6A0A" w:rsidRDefault="00AC6A0A" w:rsidP="00D32068">
      <w:pPr>
        <w:spacing w:line="36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prowadzonego na podstawie „Regulaminu udzielania zamówień publicznych w Komendzie Portu Wojennego Gdynia”, w związku z art. 2 ust 1 pkt. 1) ustawy z dnia 11 września  2019 r. Prawo Zamówień Publicznych (Dz. U. z 2024r., poz. 1320 ze tj.), którego wartość nie przekracza 170 000 zł, Zamawiający zleca, a Wykonawca zobowiązuje się do: </w:t>
      </w:r>
      <w:r w:rsidRPr="00EE7A3F">
        <w:rPr>
          <w:rFonts w:ascii="Arial" w:hAnsi="Arial" w:cs="Arial"/>
          <w:b/>
          <w:color w:val="000000"/>
          <w:lang w:eastAsia="pl-PL"/>
        </w:rPr>
        <w:t xml:space="preserve">WYKONANIA </w:t>
      </w:r>
      <w:r w:rsidRPr="003A2D0C">
        <w:rPr>
          <w:rFonts w:ascii="Arial" w:hAnsi="Arial" w:cs="Arial"/>
          <w:b/>
        </w:rPr>
        <w:t>WYCINK</w:t>
      </w:r>
      <w:r>
        <w:rPr>
          <w:rFonts w:ascii="Arial" w:hAnsi="Arial" w:cs="Arial"/>
          <w:b/>
        </w:rPr>
        <w:t>I</w:t>
      </w:r>
      <w:r w:rsidRPr="003A2D0C">
        <w:rPr>
          <w:rFonts w:ascii="Arial" w:hAnsi="Arial" w:cs="Arial"/>
          <w:b/>
        </w:rPr>
        <w:t xml:space="preserve"> DRZEW ORAZ PRZEPROWADZENIE ZABIEGÓW PIELĘGNACYJNYCH W OBRĘBIE KORON DRZEW </w:t>
      </w:r>
      <w:r w:rsidRPr="003A2D0C">
        <w:rPr>
          <w:rFonts w:ascii="Arial" w:eastAsia="Arial" w:hAnsi="Arial" w:cs="Arial"/>
          <w:b/>
          <w:bCs/>
          <w:iCs/>
        </w:rPr>
        <w:t xml:space="preserve">NA TERENACH KOMPLEKSÓW WOJSKOWYCH ADMINISTROWANYCH PRZEZ </w:t>
      </w:r>
      <w:r>
        <w:rPr>
          <w:rFonts w:ascii="Arial" w:eastAsia="Arial" w:hAnsi="Arial" w:cs="Arial"/>
          <w:b/>
          <w:bCs/>
          <w:iCs/>
        </w:rPr>
        <w:t xml:space="preserve"> </w:t>
      </w:r>
      <w:r w:rsidRPr="003A2D0C">
        <w:rPr>
          <w:rFonts w:ascii="Arial" w:eastAsia="Arial" w:hAnsi="Arial" w:cs="Arial"/>
          <w:b/>
          <w:bCs/>
          <w:iCs/>
        </w:rPr>
        <w:t xml:space="preserve">KPW </w:t>
      </w:r>
      <w:r>
        <w:rPr>
          <w:rFonts w:ascii="Arial" w:eastAsia="Arial" w:hAnsi="Arial" w:cs="Arial"/>
          <w:b/>
          <w:bCs/>
          <w:iCs/>
        </w:rPr>
        <w:t>.</w:t>
      </w:r>
    </w:p>
    <w:p w14:paraId="39885AF1" w14:textId="77777777" w:rsidR="00DE4B1A" w:rsidRPr="007E03B5" w:rsidRDefault="004C0582" w:rsidP="00D32068">
      <w:pPr>
        <w:spacing w:line="360" w:lineRule="auto"/>
        <w:ind w:left="-426" w:hanging="142"/>
        <w:jc w:val="both"/>
        <w:rPr>
          <w:rFonts w:ascii="Arial" w:hAnsi="Arial" w:cs="Arial"/>
        </w:rPr>
      </w:pPr>
      <w:r w:rsidRPr="001277EB">
        <w:rPr>
          <w:rFonts w:ascii="Arial" w:hAnsi="Arial" w:cs="Arial"/>
          <w:bCs/>
        </w:rPr>
        <w:t>2.</w:t>
      </w:r>
      <w:r w:rsidRPr="007E03B5">
        <w:rPr>
          <w:rFonts w:ascii="Arial" w:hAnsi="Arial" w:cs="Arial"/>
        </w:rPr>
        <w:t xml:space="preserve"> </w:t>
      </w:r>
      <w:r w:rsidR="00A92A5F" w:rsidRPr="007E03B5">
        <w:rPr>
          <w:rFonts w:ascii="Arial" w:hAnsi="Arial" w:cs="Arial"/>
        </w:rPr>
        <w:t>Szczegółowy Opis Przedmiotu Z</w:t>
      </w:r>
      <w:r w:rsidR="00AC1159" w:rsidRPr="007E03B5">
        <w:rPr>
          <w:rFonts w:ascii="Arial" w:hAnsi="Arial" w:cs="Arial"/>
        </w:rPr>
        <w:t xml:space="preserve">amówienia </w:t>
      </w:r>
      <w:r w:rsidR="00A92A5F" w:rsidRPr="007E03B5">
        <w:rPr>
          <w:rFonts w:ascii="Arial" w:hAnsi="Arial" w:cs="Arial"/>
        </w:rPr>
        <w:t>zawiera załącznik nr 1 do umowy stanowiący</w:t>
      </w:r>
      <w:r w:rsidR="00866BFC">
        <w:rPr>
          <w:rFonts w:ascii="Arial" w:hAnsi="Arial" w:cs="Arial"/>
        </w:rPr>
        <w:t xml:space="preserve"> </w:t>
      </w:r>
      <w:r w:rsidR="00A92A5F" w:rsidRPr="007E03B5">
        <w:rPr>
          <w:rFonts w:ascii="Arial" w:hAnsi="Arial" w:cs="Arial"/>
        </w:rPr>
        <w:t xml:space="preserve">jej integralną </w:t>
      </w:r>
      <w:r w:rsidR="00AC1159" w:rsidRPr="007E03B5">
        <w:rPr>
          <w:rFonts w:ascii="Arial" w:hAnsi="Arial" w:cs="Arial"/>
        </w:rPr>
        <w:t>część</w:t>
      </w:r>
      <w:r w:rsidR="00B50181" w:rsidRPr="007E03B5">
        <w:rPr>
          <w:rFonts w:ascii="Arial" w:hAnsi="Arial" w:cs="Arial"/>
        </w:rPr>
        <w:t xml:space="preserve"> (zgodny z załącznikiem nr 2 do zaproszenia).</w:t>
      </w:r>
    </w:p>
    <w:p w14:paraId="3F159157" w14:textId="77777777" w:rsidR="004C0582" w:rsidRPr="007E03B5" w:rsidRDefault="004C0582" w:rsidP="001C5A92">
      <w:pPr>
        <w:pStyle w:val="Tekstpodstawowy"/>
        <w:tabs>
          <w:tab w:val="left" w:pos="3990"/>
        </w:tabs>
        <w:spacing w:line="276" w:lineRule="auto"/>
        <w:ind w:left="-567"/>
        <w:jc w:val="both"/>
        <w:rPr>
          <w:rFonts w:ascii="Arial" w:hAnsi="Arial" w:cs="Arial"/>
          <w:b/>
          <w:sz w:val="20"/>
          <w:szCs w:val="20"/>
        </w:rPr>
      </w:pPr>
    </w:p>
    <w:p w14:paraId="39757C84" w14:textId="77777777" w:rsidR="00BD6D98" w:rsidRPr="007E03B5" w:rsidRDefault="00BD6D98" w:rsidP="00866BFC">
      <w:pPr>
        <w:pStyle w:val="Tekstpodstawowy"/>
        <w:tabs>
          <w:tab w:val="left" w:pos="3990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E03B5">
        <w:rPr>
          <w:rFonts w:ascii="Arial" w:hAnsi="Arial" w:cs="Arial"/>
          <w:b/>
          <w:sz w:val="20"/>
          <w:szCs w:val="20"/>
        </w:rPr>
        <w:t>§ 2</w:t>
      </w:r>
    </w:p>
    <w:p w14:paraId="6B36997C" w14:textId="77777777" w:rsidR="00BD6D98" w:rsidRPr="007E03B5" w:rsidRDefault="00BD6D98" w:rsidP="00866BFC">
      <w:pPr>
        <w:pStyle w:val="Tekstpodstawowy"/>
        <w:tabs>
          <w:tab w:val="left" w:pos="360"/>
        </w:tabs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7E03B5">
        <w:rPr>
          <w:rFonts w:ascii="Arial" w:hAnsi="Arial" w:cs="Arial"/>
          <w:i/>
          <w:sz w:val="20"/>
          <w:szCs w:val="20"/>
        </w:rPr>
        <w:t>Obowiązki Wykonawcy</w:t>
      </w:r>
    </w:p>
    <w:p w14:paraId="28AB1978" w14:textId="77777777" w:rsidR="00BD6D98" w:rsidRPr="001277EB" w:rsidRDefault="00087A28" w:rsidP="001277EB">
      <w:pPr>
        <w:suppressAutoHyphens w:val="0"/>
        <w:autoSpaceDE w:val="0"/>
        <w:autoSpaceDN w:val="0"/>
        <w:adjustRightInd w:val="0"/>
        <w:spacing w:line="360" w:lineRule="auto"/>
        <w:ind w:left="-567"/>
        <w:jc w:val="both"/>
        <w:rPr>
          <w:rFonts w:ascii="Arial" w:hAnsi="Arial" w:cs="Arial"/>
        </w:rPr>
      </w:pPr>
      <w:r w:rsidRPr="007E03B5">
        <w:rPr>
          <w:rFonts w:ascii="Arial" w:hAnsi="Arial" w:cs="Arial"/>
        </w:rPr>
        <w:t xml:space="preserve">1. </w:t>
      </w:r>
      <w:r w:rsidR="00BD6D98" w:rsidRPr="001277EB">
        <w:rPr>
          <w:rFonts w:ascii="Arial" w:hAnsi="Arial" w:cs="Arial"/>
        </w:rPr>
        <w:t xml:space="preserve">Wykonawca zobowiązany jest do wykonania przedmiotu umowy zgodnie z </w:t>
      </w:r>
      <w:r w:rsidR="007F0B98" w:rsidRPr="001277EB">
        <w:rPr>
          <w:rFonts w:ascii="Arial" w:hAnsi="Arial" w:cs="Arial"/>
        </w:rPr>
        <w:t>treścią umowy oraz ze szczegółowym</w:t>
      </w:r>
      <w:r w:rsidR="007F0B98" w:rsidRPr="001277EB">
        <w:rPr>
          <w:rFonts w:ascii="Arial" w:hAnsi="Arial" w:cs="Arial"/>
          <w:i/>
        </w:rPr>
        <w:t xml:space="preserve"> opisem</w:t>
      </w:r>
      <w:r w:rsidR="00F357EE" w:rsidRPr="001277EB">
        <w:rPr>
          <w:rFonts w:ascii="Arial" w:hAnsi="Arial" w:cs="Arial"/>
          <w:i/>
        </w:rPr>
        <w:t xml:space="preserve"> p</w:t>
      </w:r>
      <w:r w:rsidR="00BD6D98" w:rsidRPr="001277EB">
        <w:rPr>
          <w:rFonts w:ascii="Arial" w:hAnsi="Arial" w:cs="Arial"/>
          <w:i/>
        </w:rPr>
        <w:t xml:space="preserve">rzedmiotu </w:t>
      </w:r>
      <w:r w:rsidR="00F357EE" w:rsidRPr="001277EB">
        <w:rPr>
          <w:rFonts w:ascii="Arial" w:hAnsi="Arial" w:cs="Arial"/>
          <w:i/>
        </w:rPr>
        <w:t>zamówienia</w:t>
      </w:r>
      <w:r w:rsidR="00F357EE" w:rsidRPr="001277EB">
        <w:rPr>
          <w:rFonts w:ascii="Arial" w:hAnsi="Arial" w:cs="Arial"/>
        </w:rPr>
        <w:t xml:space="preserve"> stanowiącym  załącznik nr 1</w:t>
      </w:r>
      <w:r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>do niniejszej umowy.</w:t>
      </w:r>
    </w:p>
    <w:p w14:paraId="46FCC7F7" w14:textId="77777777" w:rsidR="00397DAD" w:rsidRPr="001277EB" w:rsidRDefault="00087A28" w:rsidP="001277EB">
      <w:pPr>
        <w:suppressAutoHyphens w:val="0"/>
        <w:autoSpaceDE w:val="0"/>
        <w:autoSpaceDN w:val="0"/>
        <w:adjustRightInd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2. </w:t>
      </w:r>
      <w:r w:rsidR="00BD6D98" w:rsidRPr="001277EB">
        <w:rPr>
          <w:rFonts w:ascii="Arial" w:hAnsi="Arial" w:cs="Arial"/>
        </w:rPr>
        <w:t>Wykonawca zobowiązany jest wykonać usługę z na</w:t>
      </w:r>
      <w:r w:rsidRPr="001277EB">
        <w:rPr>
          <w:rFonts w:ascii="Arial" w:hAnsi="Arial" w:cs="Arial"/>
        </w:rPr>
        <w:t xml:space="preserve">leżytą starannością, fachowo </w:t>
      </w:r>
      <w:r w:rsidR="00BD6D98" w:rsidRPr="001277EB">
        <w:rPr>
          <w:rFonts w:ascii="Arial" w:hAnsi="Arial" w:cs="Arial"/>
        </w:rPr>
        <w:t xml:space="preserve">i terminowo, a usługa będzie kompletna tj. obejmująca pełny zakres wskazany w </w:t>
      </w:r>
      <w:r w:rsidR="00241543" w:rsidRPr="001277EB">
        <w:rPr>
          <w:rFonts w:ascii="Arial" w:hAnsi="Arial" w:cs="Arial"/>
        </w:rPr>
        <w:t>załączniku nr 1</w:t>
      </w:r>
      <w:r w:rsidR="00BD6D98" w:rsidRPr="001277EB">
        <w:rPr>
          <w:rFonts w:ascii="Arial" w:hAnsi="Arial" w:cs="Arial"/>
        </w:rPr>
        <w:t xml:space="preserve"> do umowy, który realizowany będzie zgodnie z warunkami określonymi w decyzjach zezwalających</w:t>
      </w:r>
      <w:r w:rsidR="00DD4C49" w:rsidRPr="001277EB">
        <w:rPr>
          <w:rFonts w:ascii="Arial" w:hAnsi="Arial" w:cs="Arial"/>
        </w:rPr>
        <w:t xml:space="preserve"> na wycinkę oraz obowiązującymi </w:t>
      </w:r>
      <w:r w:rsidR="00BD6D98" w:rsidRPr="001277EB">
        <w:rPr>
          <w:rFonts w:ascii="Arial" w:hAnsi="Arial" w:cs="Arial"/>
        </w:rPr>
        <w:t xml:space="preserve">w tym zakresie przepisami </w:t>
      </w:r>
      <w:r w:rsidR="00016E86" w:rsidRPr="001277EB">
        <w:rPr>
          <w:rFonts w:ascii="Arial" w:hAnsi="Arial" w:cs="Arial"/>
        </w:rPr>
        <w:t xml:space="preserve">ustawy z dnia 16 kwietnia 2014 r. </w:t>
      </w:r>
      <w:r w:rsidR="001A072E" w:rsidRPr="001277EB">
        <w:rPr>
          <w:rFonts w:ascii="Arial" w:hAnsi="Arial" w:cs="Arial"/>
        </w:rPr>
        <w:t>o ochronie przyrody (</w:t>
      </w:r>
      <w:proofErr w:type="spellStart"/>
      <w:r w:rsidR="00DD4C49" w:rsidRPr="001277EB">
        <w:rPr>
          <w:rFonts w:ascii="Arial" w:eastAsiaTheme="minorHAnsi" w:hAnsi="Arial" w:cs="Arial"/>
          <w:bCs/>
          <w:color w:val="000000"/>
          <w:lang w:eastAsia="en-US"/>
        </w:rPr>
        <w:t>t.j</w:t>
      </w:r>
      <w:proofErr w:type="spellEnd"/>
      <w:r w:rsidR="00DD4C49" w:rsidRPr="001277EB">
        <w:rPr>
          <w:rFonts w:ascii="Arial" w:eastAsiaTheme="minorHAnsi" w:hAnsi="Arial" w:cs="Arial"/>
          <w:bCs/>
          <w:color w:val="000000"/>
          <w:lang w:eastAsia="en-US"/>
        </w:rPr>
        <w:t>.</w:t>
      </w:r>
      <w:r w:rsidR="00DD4C49" w:rsidRPr="001277EB">
        <w:rPr>
          <w:rFonts w:ascii="Arial" w:hAnsi="Arial" w:cs="Arial"/>
        </w:rPr>
        <w:t xml:space="preserve"> Dz. U.</w:t>
      </w:r>
      <w:r w:rsidR="00F15C42" w:rsidRPr="001277EB">
        <w:rPr>
          <w:rFonts w:ascii="Arial" w:hAnsi="Arial" w:cs="Arial"/>
        </w:rPr>
        <w:t xml:space="preserve"> z 2023 r. poz. 1336</w:t>
      </w:r>
      <w:r w:rsidR="001A072E" w:rsidRPr="001277EB">
        <w:rPr>
          <w:rFonts w:ascii="Arial" w:eastAsiaTheme="minorHAnsi" w:hAnsi="Arial" w:cs="Arial"/>
          <w:bCs/>
          <w:color w:val="000000"/>
          <w:lang w:eastAsia="en-US"/>
        </w:rPr>
        <w:t>)</w:t>
      </w:r>
      <w:r w:rsidR="00BD6D98" w:rsidRPr="001277EB">
        <w:rPr>
          <w:rFonts w:ascii="Arial" w:hAnsi="Arial" w:cs="Arial"/>
        </w:rPr>
        <w:t xml:space="preserve">, bez szkody dla sąsiedniego drzewostanu, obiektów budowlanych i instalacji. </w:t>
      </w:r>
    </w:p>
    <w:p w14:paraId="6A90317C" w14:textId="77777777" w:rsidR="00112615" w:rsidRPr="001277EB" w:rsidRDefault="00087A28" w:rsidP="001277EB">
      <w:pPr>
        <w:pStyle w:val="Tekstpodstawowy"/>
        <w:tabs>
          <w:tab w:val="left" w:pos="396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3. </w:t>
      </w:r>
      <w:r w:rsidR="00397DAD" w:rsidRPr="001277EB">
        <w:rPr>
          <w:rFonts w:ascii="Arial" w:hAnsi="Arial" w:cs="Arial"/>
          <w:sz w:val="20"/>
          <w:szCs w:val="20"/>
        </w:rPr>
        <w:t xml:space="preserve">Jeżeli roślinność, która ma być zachowana, zostanie uszkodzona  lub zniszczona przez Wykonawcę, to powinna być ona odtworzona na koszt  </w:t>
      </w:r>
      <w:r w:rsidR="001A072E" w:rsidRPr="001277EB">
        <w:rPr>
          <w:rFonts w:ascii="Arial" w:hAnsi="Arial" w:cs="Arial"/>
          <w:sz w:val="20"/>
          <w:szCs w:val="20"/>
        </w:rPr>
        <w:t xml:space="preserve">Wykonawcy, w sposób zaakceptowany w decyzji administracyjnej wydanej przez wójta, burmistrza lub prezydenta na podstawie zapisów ustawy o ochronie przyrody. </w:t>
      </w:r>
    </w:p>
    <w:p w14:paraId="38C74B52" w14:textId="1241226A" w:rsidR="00397DAD" w:rsidRPr="001277EB" w:rsidRDefault="00087A28" w:rsidP="001277EB">
      <w:pPr>
        <w:pStyle w:val="Tekstpodstawowy"/>
        <w:tabs>
          <w:tab w:val="left" w:pos="396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4. </w:t>
      </w:r>
      <w:r w:rsidR="001A072E" w:rsidRPr="001277EB">
        <w:rPr>
          <w:rFonts w:ascii="Arial" w:hAnsi="Arial" w:cs="Arial"/>
          <w:sz w:val="20"/>
          <w:szCs w:val="20"/>
        </w:rPr>
        <w:t>Przed przystąpieniem do wycinki drzew</w:t>
      </w:r>
      <w:r w:rsidR="000029C5" w:rsidRPr="001277EB">
        <w:rPr>
          <w:rFonts w:ascii="Arial" w:hAnsi="Arial" w:cs="Arial"/>
          <w:sz w:val="20"/>
          <w:szCs w:val="20"/>
        </w:rPr>
        <w:t xml:space="preserve"> i karczowania krzewów</w:t>
      </w:r>
      <w:r w:rsidR="00CC5758" w:rsidRPr="001277EB">
        <w:rPr>
          <w:rFonts w:ascii="Arial" w:hAnsi="Arial" w:cs="Arial"/>
          <w:sz w:val="20"/>
          <w:szCs w:val="20"/>
        </w:rPr>
        <w:t xml:space="preserve"> </w:t>
      </w:r>
      <w:r w:rsidR="001A072E" w:rsidRPr="001277EB">
        <w:rPr>
          <w:rFonts w:ascii="Arial" w:hAnsi="Arial" w:cs="Arial"/>
          <w:sz w:val="20"/>
          <w:szCs w:val="20"/>
        </w:rPr>
        <w:t>w okresie ochronnym</w:t>
      </w:r>
      <w:r w:rsidR="00112615" w:rsidRPr="001277EB">
        <w:rPr>
          <w:rFonts w:ascii="Arial" w:hAnsi="Arial" w:cs="Arial"/>
          <w:sz w:val="20"/>
          <w:szCs w:val="20"/>
        </w:rPr>
        <w:t xml:space="preserve"> </w:t>
      </w:r>
      <w:r w:rsidR="001A072E" w:rsidRPr="001277EB">
        <w:rPr>
          <w:rFonts w:ascii="Arial" w:hAnsi="Arial" w:cs="Arial"/>
          <w:sz w:val="20"/>
          <w:szCs w:val="20"/>
        </w:rPr>
        <w:t>(lęgowym) ptaków, Wykonawca zobowiązany jest wykluczyć obecność ptasi</w:t>
      </w:r>
      <w:r w:rsidR="000029C5" w:rsidRPr="001277EB">
        <w:rPr>
          <w:rFonts w:ascii="Arial" w:hAnsi="Arial" w:cs="Arial"/>
          <w:sz w:val="20"/>
          <w:szCs w:val="20"/>
        </w:rPr>
        <w:t xml:space="preserve">ch gniazd, których usuwanie </w:t>
      </w:r>
      <w:r w:rsidR="001A072E" w:rsidRPr="001277EB">
        <w:rPr>
          <w:rFonts w:ascii="Arial" w:hAnsi="Arial" w:cs="Arial"/>
          <w:sz w:val="20"/>
          <w:szCs w:val="20"/>
        </w:rPr>
        <w:t>jest zakazane od dnia 1 marca do dnia 15 października</w:t>
      </w:r>
      <w:r w:rsidR="00DD4C49" w:rsidRPr="001277EB">
        <w:rPr>
          <w:rFonts w:ascii="Arial" w:hAnsi="Arial" w:cs="Arial"/>
          <w:sz w:val="20"/>
          <w:szCs w:val="20"/>
        </w:rPr>
        <w:t>,</w:t>
      </w:r>
      <w:r w:rsidR="001A072E" w:rsidRPr="001277EB">
        <w:rPr>
          <w:rFonts w:ascii="Arial" w:hAnsi="Arial" w:cs="Arial"/>
          <w:sz w:val="20"/>
          <w:szCs w:val="20"/>
        </w:rPr>
        <w:t xml:space="preserve"> </w:t>
      </w:r>
      <w:r w:rsidR="00112615" w:rsidRPr="001277EB">
        <w:rPr>
          <w:rFonts w:ascii="Arial" w:hAnsi="Arial" w:cs="Arial"/>
          <w:sz w:val="20"/>
          <w:szCs w:val="20"/>
        </w:rPr>
        <w:t xml:space="preserve">poprzez uzyskanie opinii ornitologa potwierdzającej brak lęgów w ich obrębie i w ich bliskim sąsiedztwie </w:t>
      </w:r>
      <w:r w:rsidR="001A072E" w:rsidRPr="001277EB">
        <w:rPr>
          <w:rFonts w:ascii="Arial" w:hAnsi="Arial" w:cs="Arial"/>
          <w:sz w:val="20"/>
          <w:szCs w:val="20"/>
        </w:rPr>
        <w:t xml:space="preserve">– </w:t>
      </w:r>
      <w:r w:rsidR="00112615" w:rsidRPr="001277EB">
        <w:rPr>
          <w:rFonts w:ascii="Arial" w:hAnsi="Arial" w:cs="Arial"/>
          <w:sz w:val="20"/>
          <w:szCs w:val="20"/>
        </w:rPr>
        <w:t xml:space="preserve">w </w:t>
      </w:r>
      <w:r w:rsidR="001A072E" w:rsidRPr="001277EB">
        <w:rPr>
          <w:rFonts w:ascii="Arial" w:hAnsi="Arial" w:cs="Arial"/>
          <w:sz w:val="20"/>
          <w:szCs w:val="20"/>
        </w:rPr>
        <w:t xml:space="preserve">przypadku stwierdzenia obecności gniazd ptasich </w:t>
      </w:r>
      <w:r w:rsidR="00AE5993" w:rsidRPr="001277EB">
        <w:rPr>
          <w:rFonts w:ascii="Arial" w:hAnsi="Arial" w:cs="Arial"/>
          <w:sz w:val="20"/>
          <w:szCs w:val="20"/>
        </w:rPr>
        <w:t>na przedmi</w:t>
      </w:r>
      <w:r w:rsidR="000029C5" w:rsidRPr="001277EB">
        <w:rPr>
          <w:rFonts w:ascii="Arial" w:hAnsi="Arial" w:cs="Arial"/>
          <w:sz w:val="20"/>
          <w:szCs w:val="20"/>
        </w:rPr>
        <w:t xml:space="preserve">otowych drzewach, ich usunięcie </w:t>
      </w:r>
      <w:r w:rsidR="00AE5993" w:rsidRPr="001277EB">
        <w:rPr>
          <w:rFonts w:ascii="Arial" w:hAnsi="Arial" w:cs="Arial"/>
          <w:sz w:val="20"/>
          <w:szCs w:val="20"/>
        </w:rPr>
        <w:t>lub przeprowadzenie zabiegów w obrę</w:t>
      </w:r>
      <w:r w:rsidR="000029C5" w:rsidRPr="001277EB">
        <w:rPr>
          <w:rFonts w:ascii="Arial" w:hAnsi="Arial" w:cs="Arial"/>
          <w:sz w:val="20"/>
          <w:szCs w:val="20"/>
        </w:rPr>
        <w:t xml:space="preserve">bie korony może być realizowane </w:t>
      </w:r>
      <w:r w:rsidR="00AE5993" w:rsidRPr="001277EB">
        <w:rPr>
          <w:rFonts w:ascii="Arial" w:hAnsi="Arial" w:cs="Arial"/>
          <w:sz w:val="20"/>
          <w:szCs w:val="20"/>
        </w:rPr>
        <w:t xml:space="preserve">po dniu </w:t>
      </w:r>
      <w:r w:rsidR="00AE5993" w:rsidRPr="00D32068">
        <w:rPr>
          <w:rFonts w:ascii="Arial" w:hAnsi="Arial" w:cs="Arial"/>
          <w:color w:val="000000" w:themeColor="text1"/>
          <w:sz w:val="20"/>
          <w:szCs w:val="20"/>
        </w:rPr>
        <w:t>15 października</w:t>
      </w:r>
      <w:r w:rsidR="00D32068" w:rsidRPr="00D3206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77EB" w:rsidRPr="00D32068">
        <w:rPr>
          <w:rFonts w:ascii="Arial" w:hAnsi="Arial" w:cs="Arial"/>
          <w:color w:val="000000" w:themeColor="text1"/>
          <w:sz w:val="20"/>
          <w:szCs w:val="20"/>
        </w:rPr>
        <w:t>2</w:t>
      </w:r>
      <w:r w:rsidR="00D32068" w:rsidRPr="00D32068">
        <w:rPr>
          <w:rFonts w:ascii="Arial" w:hAnsi="Arial" w:cs="Arial"/>
          <w:color w:val="000000" w:themeColor="text1"/>
          <w:sz w:val="20"/>
          <w:szCs w:val="20"/>
        </w:rPr>
        <w:t>02</w:t>
      </w:r>
      <w:r w:rsidR="001277EB" w:rsidRPr="00D32068">
        <w:rPr>
          <w:rFonts w:ascii="Arial" w:hAnsi="Arial" w:cs="Arial"/>
          <w:color w:val="000000" w:themeColor="text1"/>
          <w:sz w:val="20"/>
          <w:szCs w:val="20"/>
        </w:rPr>
        <w:t>6</w:t>
      </w:r>
      <w:r w:rsidR="00AE5993" w:rsidRPr="00D32068">
        <w:rPr>
          <w:rFonts w:ascii="Arial" w:hAnsi="Arial" w:cs="Arial"/>
          <w:color w:val="000000" w:themeColor="text1"/>
          <w:sz w:val="20"/>
          <w:szCs w:val="20"/>
        </w:rPr>
        <w:t xml:space="preserve"> r., </w:t>
      </w:r>
      <w:r w:rsidR="00AE5993" w:rsidRPr="001277EB">
        <w:rPr>
          <w:rFonts w:ascii="Arial" w:hAnsi="Arial" w:cs="Arial"/>
          <w:sz w:val="20"/>
          <w:szCs w:val="20"/>
        </w:rPr>
        <w:t xml:space="preserve">a Wykonawca sporządzi wraz z przedstawicielem </w:t>
      </w:r>
      <w:r w:rsidR="00112615" w:rsidRPr="001277EB">
        <w:rPr>
          <w:rFonts w:ascii="Arial" w:hAnsi="Arial" w:cs="Arial"/>
          <w:sz w:val="20"/>
          <w:szCs w:val="20"/>
        </w:rPr>
        <w:t>Zamawiającego notatkę w tej sprawie</w:t>
      </w:r>
      <w:r w:rsidR="00AE5993" w:rsidRPr="001277EB">
        <w:rPr>
          <w:rFonts w:ascii="Arial" w:hAnsi="Arial" w:cs="Arial"/>
          <w:sz w:val="20"/>
          <w:szCs w:val="20"/>
        </w:rPr>
        <w:t>.</w:t>
      </w:r>
    </w:p>
    <w:p w14:paraId="50A16A7F" w14:textId="77777777" w:rsidR="00087A28" w:rsidRPr="001277EB" w:rsidRDefault="00087A28" w:rsidP="001277EB">
      <w:pPr>
        <w:pStyle w:val="Tekstpodstawowy"/>
        <w:tabs>
          <w:tab w:val="left" w:pos="709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5. </w:t>
      </w:r>
      <w:r w:rsidR="00BD6D98" w:rsidRPr="001277EB">
        <w:rPr>
          <w:rFonts w:ascii="Arial" w:hAnsi="Arial" w:cs="Arial"/>
          <w:sz w:val="20"/>
          <w:szCs w:val="20"/>
        </w:rPr>
        <w:t>Prace będące przedmiotem umowy będą wykonywane przez Wykonawcę w godzinach funkcjonowania jednostki wojskowej (w dni robocze od poniedziałku do piątku od godz. 7.30 do 15.</w:t>
      </w:r>
      <w:r w:rsidR="00146EB9" w:rsidRPr="001277EB">
        <w:rPr>
          <w:rFonts w:ascii="Arial" w:hAnsi="Arial" w:cs="Arial"/>
          <w:sz w:val="20"/>
          <w:szCs w:val="20"/>
        </w:rPr>
        <w:t>3</w:t>
      </w:r>
      <w:r w:rsidR="00BD6D98" w:rsidRPr="001277EB">
        <w:rPr>
          <w:rFonts w:ascii="Arial" w:hAnsi="Arial" w:cs="Arial"/>
          <w:sz w:val="20"/>
          <w:szCs w:val="20"/>
        </w:rPr>
        <w:t>0), chyba że użytkownik obiektu ustali inaczej.</w:t>
      </w:r>
    </w:p>
    <w:p w14:paraId="5B7F5E94" w14:textId="77777777" w:rsidR="00BD6D98" w:rsidRPr="001277EB" w:rsidRDefault="00087A28" w:rsidP="001277EB">
      <w:pPr>
        <w:pStyle w:val="Tekstpodstawowy"/>
        <w:tabs>
          <w:tab w:val="left" w:pos="709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6. </w:t>
      </w:r>
      <w:r w:rsidR="00BD6D98" w:rsidRPr="001277EB">
        <w:rPr>
          <w:rFonts w:ascii="Arial" w:hAnsi="Arial" w:cs="Arial"/>
          <w:sz w:val="20"/>
          <w:szCs w:val="20"/>
        </w:rPr>
        <w:t>Wykonawca zobowiązany jest posiadać aktualną polisę ubezpieczeniową od odpowiedzialności cywilnej w zakresie prowadzonej działalności związanej z realizacją niniejszej umowy przez cały okres trwania umowy. Wykonawca winien okazać ww. polisę na każde żądanie Zamawiającego.</w:t>
      </w:r>
    </w:p>
    <w:p w14:paraId="405C48CE" w14:textId="77777777" w:rsidR="00524E41" w:rsidRPr="001277EB" w:rsidRDefault="0092080C" w:rsidP="001277EB">
      <w:pPr>
        <w:pStyle w:val="Tekstpodstawowy"/>
        <w:tabs>
          <w:tab w:val="left" w:pos="396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7</w:t>
      </w:r>
      <w:r w:rsidR="00087A28" w:rsidRPr="001277EB">
        <w:rPr>
          <w:rFonts w:ascii="Arial" w:hAnsi="Arial" w:cs="Arial"/>
          <w:sz w:val="20"/>
          <w:szCs w:val="20"/>
        </w:rPr>
        <w:t xml:space="preserve">. </w:t>
      </w:r>
      <w:r w:rsidR="00524E41" w:rsidRPr="001277EB">
        <w:rPr>
          <w:rFonts w:ascii="Arial" w:hAnsi="Arial" w:cs="Arial"/>
          <w:sz w:val="20"/>
          <w:szCs w:val="20"/>
        </w:rPr>
        <w:t>Wykonawca będący wytwórcą odpadów wytworzonych w trakcie realizowanej usługi ponosi odpowiedzialność za ich zagospodarowanie, zgodnie z zasadami określonymi w Ustawie                                  o odpadach z dnia 14 grudnia 2012 r. (</w:t>
      </w:r>
      <w:proofErr w:type="spellStart"/>
      <w:r w:rsidR="00F15C42" w:rsidRPr="001277EB">
        <w:rPr>
          <w:rFonts w:ascii="Arial" w:hAnsi="Arial" w:cs="Arial"/>
          <w:sz w:val="20"/>
          <w:szCs w:val="20"/>
        </w:rPr>
        <w:t>t.j</w:t>
      </w:r>
      <w:proofErr w:type="spellEnd"/>
      <w:r w:rsidR="00F15C42" w:rsidRPr="001277EB">
        <w:rPr>
          <w:rFonts w:ascii="Arial" w:hAnsi="Arial" w:cs="Arial"/>
          <w:sz w:val="20"/>
          <w:szCs w:val="20"/>
        </w:rPr>
        <w:t>. Dz. U. z 2023 r. poz. 295, 877</w:t>
      </w:r>
      <w:r w:rsidR="00DD4C49" w:rsidRPr="001277EB">
        <w:rPr>
          <w:rFonts w:ascii="Arial" w:hAnsi="Arial" w:cs="Arial"/>
          <w:sz w:val="20"/>
          <w:szCs w:val="20"/>
        </w:rPr>
        <w:t xml:space="preserve">) – dotyczy </w:t>
      </w:r>
      <w:r w:rsidR="00524E41" w:rsidRPr="001277EB">
        <w:rPr>
          <w:rFonts w:ascii="Arial" w:hAnsi="Arial" w:cs="Arial"/>
          <w:sz w:val="20"/>
          <w:szCs w:val="20"/>
        </w:rPr>
        <w:t xml:space="preserve"> wszystkich odpadów </w:t>
      </w:r>
      <w:r w:rsidR="00524E41" w:rsidRPr="001277EB">
        <w:rPr>
          <w:rFonts w:ascii="Arial" w:hAnsi="Arial" w:cs="Arial"/>
          <w:sz w:val="20"/>
          <w:szCs w:val="20"/>
        </w:rPr>
        <w:lastRenderedPageBreak/>
        <w:t>tj. „</w:t>
      </w:r>
      <w:proofErr w:type="spellStart"/>
      <w:r w:rsidR="00524E41" w:rsidRPr="001277EB">
        <w:rPr>
          <w:rFonts w:ascii="Arial" w:hAnsi="Arial" w:cs="Arial"/>
          <w:sz w:val="20"/>
          <w:szCs w:val="20"/>
        </w:rPr>
        <w:t>gałęziówki</w:t>
      </w:r>
      <w:proofErr w:type="spellEnd"/>
      <w:r w:rsidR="00524E41" w:rsidRPr="001277EB">
        <w:rPr>
          <w:rFonts w:ascii="Arial" w:hAnsi="Arial" w:cs="Arial"/>
          <w:sz w:val="20"/>
          <w:szCs w:val="20"/>
        </w:rPr>
        <w:t xml:space="preserve">” w postaci resztek kory, gałęzi, liści, frezowanych korzeni, wskazanych do zagospodarowania przez Wykonawcę. </w:t>
      </w:r>
    </w:p>
    <w:p w14:paraId="2F61D609" w14:textId="77777777" w:rsidR="00BD6D98" w:rsidRPr="001277EB" w:rsidRDefault="0092080C" w:rsidP="001277EB">
      <w:pPr>
        <w:pStyle w:val="Tekstpodstawowy"/>
        <w:tabs>
          <w:tab w:val="left" w:pos="396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8</w:t>
      </w:r>
      <w:r w:rsidR="00087A28" w:rsidRPr="001277EB">
        <w:rPr>
          <w:rFonts w:ascii="Arial" w:hAnsi="Arial" w:cs="Arial"/>
          <w:sz w:val="20"/>
          <w:szCs w:val="20"/>
        </w:rPr>
        <w:t xml:space="preserve">. </w:t>
      </w:r>
      <w:r w:rsidR="00BD6D98" w:rsidRPr="001277EB">
        <w:rPr>
          <w:rFonts w:ascii="Arial" w:hAnsi="Arial" w:cs="Arial"/>
          <w:sz w:val="20"/>
          <w:szCs w:val="20"/>
        </w:rPr>
        <w:t>Ponadto Wykonawca zobowiązany jest do:</w:t>
      </w:r>
    </w:p>
    <w:p w14:paraId="575CF0E2" w14:textId="77777777" w:rsidR="00BD6D98" w:rsidRPr="001277EB" w:rsidRDefault="00BD6D98" w:rsidP="001277EB">
      <w:pPr>
        <w:pStyle w:val="Tekstpodstawowy"/>
        <w:numPr>
          <w:ilvl w:val="0"/>
          <w:numId w:val="3"/>
        </w:numPr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poniesienia wszelkiej odpowiedzialności</w:t>
      </w:r>
      <w:r w:rsidR="00791963" w:rsidRPr="001277EB">
        <w:rPr>
          <w:rFonts w:ascii="Arial" w:hAnsi="Arial" w:cs="Arial"/>
          <w:sz w:val="20"/>
          <w:szCs w:val="20"/>
        </w:rPr>
        <w:t xml:space="preserve"> z tytułu szkód zaistniałych</w:t>
      </w:r>
      <w:r w:rsidRPr="001277EB">
        <w:rPr>
          <w:rFonts w:ascii="Arial" w:hAnsi="Arial" w:cs="Arial"/>
          <w:sz w:val="20"/>
          <w:szCs w:val="20"/>
        </w:rPr>
        <w:t xml:space="preserve"> z jego winy lub do powstania których przyczynił się w sposób pośredni, w trakcie realizacji umowy, </w:t>
      </w:r>
    </w:p>
    <w:p w14:paraId="2391F13C" w14:textId="77777777" w:rsidR="00BD6D98" w:rsidRPr="001277EB" w:rsidRDefault="00BD6D98" w:rsidP="001277EB">
      <w:pPr>
        <w:pStyle w:val="Tekstpodstawowy"/>
        <w:numPr>
          <w:ilvl w:val="0"/>
          <w:numId w:val="3"/>
        </w:numPr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p</w:t>
      </w:r>
      <w:r w:rsidR="00016E86" w:rsidRPr="001277EB">
        <w:rPr>
          <w:rFonts w:ascii="Arial" w:hAnsi="Arial" w:cs="Arial"/>
          <w:sz w:val="20"/>
          <w:szCs w:val="20"/>
        </w:rPr>
        <w:t>rowadzenia wycinki</w:t>
      </w:r>
      <w:r w:rsidR="00791963" w:rsidRPr="001277EB">
        <w:rPr>
          <w:rFonts w:ascii="Arial" w:hAnsi="Arial" w:cs="Arial"/>
          <w:sz w:val="20"/>
          <w:szCs w:val="20"/>
        </w:rPr>
        <w:t xml:space="preserve"> drzew</w:t>
      </w:r>
      <w:r w:rsidR="009C1D85" w:rsidRPr="001277EB">
        <w:rPr>
          <w:rFonts w:ascii="Arial" w:hAnsi="Arial" w:cs="Arial"/>
          <w:sz w:val="20"/>
          <w:szCs w:val="20"/>
        </w:rPr>
        <w:t xml:space="preserve"> oraz</w:t>
      </w:r>
      <w:r w:rsidR="00016E86" w:rsidRPr="001277EB">
        <w:rPr>
          <w:rFonts w:ascii="Arial" w:hAnsi="Arial" w:cs="Arial"/>
          <w:sz w:val="20"/>
          <w:szCs w:val="20"/>
        </w:rPr>
        <w:t xml:space="preserve"> frezowania</w:t>
      </w:r>
      <w:r w:rsidR="00791963" w:rsidRPr="001277EB">
        <w:rPr>
          <w:rFonts w:ascii="Arial" w:hAnsi="Arial" w:cs="Arial"/>
          <w:sz w:val="20"/>
          <w:szCs w:val="20"/>
        </w:rPr>
        <w:t xml:space="preserve"> </w:t>
      </w:r>
      <w:r w:rsidRPr="001277EB">
        <w:rPr>
          <w:rFonts w:ascii="Arial" w:hAnsi="Arial" w:cs="Arial"/>
          <w:sz w:val="20"/>
          <w:szCs w:val="20"/>
        </w:rPr>
        <w:t xml:space="preserve">zgodnie z wymaganiami normatywnymi i zasadami sztuki ogrodniczej, </w:t>
      </w:r>
    </w:p>
    <w:p w14:paraId="30E04A30" w14:textId="77777777" w:rsidR="00DD4C49" w:rsidRPr="001277EB" w:rsidRDefault="00DD4C49" w:rsidP="001277EB">
      <w:pPr>
        <w:widowControl w:val="0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pocięcia dłużycy na odcinki około 1 m, załadunku drewna  na środki transportowe Wykonawcy, transportu we wskazane miejsce, rozładunku, właściwego ułożenia drewna, </w:t>
      </w:r>
    </w:p>
    <w:p w14:paraId="278AE08A" w14:textId="77777777" w:rsidR="00DD4C49" w:rsidRPr="001277EB" w:rsidRDefault="00DD4C49" w:rsidP="001277EB">
      <w:pPr>
        <w:widowControl w:val="0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obmiaru surowca, sporządzenia dokumentu</w:t>
      </w:r>
      <w:r w:rsidR="00160888" w:rsidRPr="001277EB">
        <w:rPr>
          <w:rFonts w:ascii="Arial" w:hAnsi="Arial" w:cs="Arial"/>
        </w:rPr>
        <w:t>/-ów</w:t>
      </w:r>
      <w:r w:rsidRPr="001277EB">
        <w:rPr>
          <w:rFonts w:ascii="Arial" w:hAnsi="Arial" w:cs="Arial"/>
        </w:rPr>
        <w:t xml:space="preserve"> z obmiaru,</w:t>
      </w:r>
      <w:r w:rsidRPr="001277EB">
        <w:rPr>
          <w:rFonts w:ascii="Arial" w:hAnsi="Arial" w:cs="Arial"/>
          <w:b/>
        </w:rPr>
        <w:t xml:space="preserve"> </w:t>
      </w:r>
    </w:p>
    <w:p w14:paraId="15D4E474" w14:textId="77777777" w:rsidR="00DD4C49" w:rsidRPr="001277EB" w:rsidRDefault="00DD4C49" w:rsidP="001277EB">
      <w:pPr>
        <w:widowControl w:val="0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</w:rPr>
      </w:pPr>
      <w:r w:rsidRPr="001277EB">
        <w:rPr>
          <w:rFonts w:ascii="Arial" w:hAnsi="Arial" w:cs="Arial"/>
          <w:lang w:eastAsia="pl-PL"/>
        </w:rPr>
        <w:t>Zagospodarowania   przez   Wykonawcę   drewna odpadowego z wycinki</w:t>
      </w:r>
      <w:r w:rsidR="009C1D85" w:rsidRPr="001277EB">
        <w:rPr>
          <w:rFonts w:ascii="Arial" w:hAnsi="Arial" w:cs="Arial"/>
          <w:lang w:eastAsia="pl-PL"/>
        </w:rPr>
        <w:t xml:space="preserve"> </w:t>
      </w:r>
      <w:r w:rsidRPr="001277EB">
        <w:rPr>
          <w:rFonts w:ascii="Arial" w:hAnsi="Arial" w:cs="Arial"/>
          <w:lang w:eastAsia="pl-PL"/>
        </w:rPr>
        <w:t>oraz wszelkich odpadów tj. „</w:t>
      </w:r>
      <w:proofErr w:type="spellStart"/>
      <w:r w:rsidRPr="001277EB">
        <w:rPr>
          <w:rFonts w:ascii="Arial" w:hAnsi="Arial" w:cs="Arial"/>
          <w:lang w:eastAsia="pl-PL"/>
        </w:rPr>
        <w:t>gałęziówki</w:t>
      </w:r>
      <w:proofErr w:type="spellEnd"/>
      <w:r w:rsidRPr="001277EB">
        <w:rPr>
          <w:rFonts w:ascii="Arial" w:hAnsi="Arial" w:cs="Arial"/>
          <w:lang w:eastAsia="pl-PL"/>
        </w:rPr>
        <w:t>”   w postaci  resztek kory, gałęzi, liści i  trocin wraz z  załadunkiem  na  środki  transportowe Wykonawcy i utylizacją na koszt</w:t>
      </w:r>
      <w:r w:rsidRPr="001277EB">
        <w:rPr>
          <w:rFonts w:ascii="Arial" w:hAnsi="Arial" w:cs="Arial"/>
        </w:rPr>
        <w:t xml:space="preserve"> </w:t>
      </w:r>
      <w:r w:rsidRPr="001277EB">
        <w:rPr>
          <w:rFonts w:ascii="Arial" w:hAnsi="Arial" w:cs="Arial"/>
          <w:lang w:eastAsia="pl-PL"/>
        </w:rPr>
        <w:t>Wykonawcy,</w:t>
      </w:r>
      <w:r w:rsidRPr="001277EB">
        <w:rPr>
          <w:rFonts w:ascii="Arial" w:eastAsia="Tahoma" w:hAnsi="Arial" w:cs="Arial"/>
          <w:color w:val="000000"/>
        </w:rPr>
        <w:t xml:space="preserve"> zgodnie z przepisami</w:t>
      </w:r>
      <w:r w:rsidRPr="001277EB">
        <w:rPr>
          <w:rFonts w:ascii="Arial" w:hAnsi="Arial" w:cs="Arial"/>
          <w:lang w:eastAsia="pl-PL"/>
        </w:rPr>
        <w:t xml:space="preserve"> </w:t>
      </w:r>
      <w:r w:rsidRPr="001277EB">
        <w:rPr>
          <w:rFonts w:ascii="Arial" w:eastAsia="Tahoma" w:hAnsi="Arial" w:cs="Arial"/>
          <w:color w:val="000000"/>
        </w:rPr>
        <w:t xml:space="preserve">ustawy o odpadach, </w:t>
      </w:r>
    </w:p>
    <w:p w14:paraId="234CF336" w14:textId="77777777" w:rsidR="00266227" w:rsidRPr="001277EB" w:rsidRDefault="00266227" w:rsidP="001277EB">
      <w:pPr>
        <w:widowControl w:val="0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</w:rPr>
      </w:pPr>
      <w:r w:rsidRPr="001277EB">
        <w:rPr>
          <w:rFonts w:ascii="Arial" w:hAnsi="Arial" w:cs="Arial"/>
          <w:color w:val="000000"/>
        </w:rPr>
        <w:t xml:space="preserve">uporządkowania terenu/-ów po wycince, </w:t>
      </w:r>
    </w:p>
    <w:p w14:paraId="5A1B1384" w14:textId="77777777" w:rsidR="00016E86" w:rsidRPr="001277EB" w:rsidRDefault="00BD6D98" w:rsidP="001277EB">
      <w:pPr>
        <w:pStyle w:val="Tekstpodstawowy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zgłoszenia zakończeni</w:t>
      </w:r>
      <w:r w:rsidR="00016E86" w:rsidRPr="001277EB">
        <w:rPr>
          <w:rFonts w:ascii="Arial" w:hAnsi="Arial" w:cs="Arial"/>
          <w:sz w:val="20"/>
          <w:szCs w:val="20"/>
        </w:rPr>
        <w:t>a prac i sporządzenia protokołu</w:t>
      </w:r>
      <w:r w:rsidR="00DD4C49" w:rsidRPr="001277EB">
        <w:rPr>
          <w:rFonts w:ascii="Arial" w:hAnsi="Arial" w:cs="Arial"/>
          <w:sz w:val="20"/>
          <w:szCs w:val="20"/>
        </w:rPr>
        <w:t>/-ów</w:t>
      </w:r>
      <w:r w:rsidRPr="001277EB">
        <w:rPr>
          <w:rFonts w:ascii="Arial" w:hAnsi="Arial" w:cs="Arial"/>
          <w:sz w:val="20"/>
          <w:szCs w:val="20"/>
        </w:rPr>
        <w:t xml:space="preserve"> odbio</w:t>
      </w:r>
      <w:r w:rsidR="00AC1159" w:rsidRPr="001277EB">
        <w:rPr>
          <w:rFonts w:ascii="Arial" w:hAnsi="Arial" w:cs="Arial"/>
          <w:sz w:val="20"/>
          <w:szCs w:val="20"/>
        </w:rPr>
        <w:t>ru wykonania usługi (protokołów</w:t>
      </w:r>
      <w:r w:rsidR="00016E86" w:rsidRPr="001277EB">
        <w:rPr>
          <w:rFonts w:ascii="Arial" w:hAnsi="Arial" w:cs="Arial"/>
          <w:sz w:val="20"/>
          <w:szCs w:val="20"/>
        </w:rPr>
        <w:t xml:space="preserve"> wycinki</w:t>
      </w:r>
      <w:r w:rsidR="00791963" w:rsidRPr="001277EB">
        <w:rPr>
          <w:rFonts w:ascii="Arial" w:hAnsi="Arial" w:cs="Arial"/>
          <w:sz w:val="20"/>
          <w:szCs w:val="20"/>
        </w:rPr>
        <w:t xml:space="preserve"> wraz z frezowaniem</w:t>
      </w:r>
      <w:r w:rsidR="00EF38E1" w:rsidRPr="001277EB">
        <w:rPr>
          <w:rFonts w:ascii="Arial" w:hAnsi="Arial" w:cs="Arial"/>
          <w:sz w:val="20"/>
          <w:szCs w:val="20"/>
        </w:rPr>
        <w:t xml:space="preserve"> pni</w:t>
      </w:r>
      <w:r w:rsidR="009C1D85" w:rsidRPr="001277EB">
        <w:rPr>
          <w:rFonts w:ascii="Arial" w:hAnsi="Arial" w:cs="Arial"/>
          <w:sz w:val="20"/>
          <w:szCs w:val="20"/>
        </w:rPr>
        <w:t>),</w:t>
      </w:r>
      <w:r w:rsidR="00E04360" w:rsidRPr="001277EB">
        <w:rPr>
          <w:rFonts w:ascii="Arial" w:hAnsi="Arial" w:cs="Arial"/>
          <w:sz w:val="20"/>
          <w:szCs w:val="20"/>
        </w:rPr>
        <w:t xml:space="preserve"> </w:t>
      </w:r>
      <w:r w:rsidR="00160888" w:rsidRPr="001277EB">
        <w:rPr>
          <w:rFonts w:ascii="Arial" w:hAnsi="Arial" w:cs="Arial"/>
          <w:sz w:val="20"/>
          <w:szCs w:val="20"/>
        </w:rPr>
        <w:t>podpisanych</w:t>
      </w:r>
      <w:r w:rsidR="00DD4C49" w:rsidRPr="001277EB">
        <w:rPr>
          <w:rFonts w:ascii="Arial" w:hAnsi="Arial" w:cs="Arial"/>
          <w:sz w:val="20"/>
          <w:szCs w:val="20"/>
        </w:rPr>
        <w:t xml:space="preserve"> przez przedstawicieli KPW Gdynia i Wykonawcy</w:t>
      </w:r>
      <w:r w:rsidR="00160888" w:rsidRPr="001277EB">
        <w:rPr>
          <w:rFonts w:ascii="Arial" w:hAnsi="Arial" w:cs="Arial"/>
          <w:sz w:val="20"/>
          <w:szCs w:val="20"/>
        </w:rPr>
        <w:t>,</w:t>
      </w:r>
    </w:p>
    <w:p w14:paraId="5BC891EF" w14:textId="77777777" w:rsidR="00DA482D" w:rsidRPr="001277EB" w:rsidRDefault="00BD6D98" w:rsidP="001277EB">
      <w:pPr>
        <w:pStyle w:val="Tekstpodstawowy"/>
        <w:numPr>
          <w:ilvl w:val="0"/>
          <w:numId w:val="3"/>
        </w:numPr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wykonania przedmiotu umowy siłami i środkami własnymi, ewentualne zlecenie wykonania części przedmiotu umowy podwykonawcom, co wyma</w:t>
      </w:r>
      <w:r w:rsidR="00791963" w:rsidRPr="001277EB">
        <w:rPr>
          <w:rFonts w:ascii="Arial" w:hAnsi="Arial" w:cs="Arial"/>
          <w:sz w:val="20"/>
          <w:szCs w:val="20"/>
        </w:rPr>
        <w:t>ga pisemnej zgody Zamawiającego.</w:t>
      </w:r>
    </w:p>
    <w:p w14:paraId="389355A4" w14:textId="77777777" w:rsidR="00146EB9" w:rsidRPr="001277EB" w:rsidRDefault="00146EB9" w:rsidP="001277EB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74949ED" w14:textId="77777777" w:rsidR="00146EB9" w:rsidRPr="001277EB" w:rsidRDefault="00BD6D98" w:rsidP="001277EB">
      <w:pPr>
        <w:tabs>
          <w:tab w:val="left" w:pos="3060"/>
          <w:tab w:val="left" w:pos="3408"/>
        </w:tabs>
        <w:autoSpaceDE w:val="0"/>
        <w:spacing w:line="360" w:lineRule="auto"/>
        <w:jc w:val="center"/>
        <w:rPr>
          <w:rFonts w:ascii="Arial" w:hAnsi="Arial" w:cs="Arial"/>
          <w:b/>
        </w:rPr>
      </w:pPr>
      <w:r w:rsidRPr="001277EB">
        <w:rPr>
          <w:rFonts w:ascii="Arial" w:hAnsi="Arial" w:cs="Arial"/>
          <w:b/>
        </w:rPr>
        <w:t>§ 3</w:t>
      </w:r>
    </w:p>
    <w:p w14:paraId="21A5B84E" w14:textId="77777777" w:rsidR="00BD6D98" w:rsidRPr="001277EB" w:rsidRDefault="00BD6D98" w:rsidP="001277EB">
      <w:pPr>
        <w:tabs>
          <w:tab w:val="left" w:pos="6480"/>
        </w:tabs>
        <w:spacing w:line="360" w:lineRule="auto"/>
        <w:ind w:left="360"/>
        <w:jc w:val="center"/>
        <w:rPr>
          <w:rFonts w:ascii="Arial" w:hAnsi="Arial" w:cs="Arial"/>
          <w:i/>
        </w:rPr>
      </w:pPr>
      <w:r w:rsidRPr="001277EB">
        <w:rPr>
          <w:rFonts w:ascii="Arial" w:hAnsi="Arial" w:cs="Arial"/>
          <w:i/>
        </w:rPr>
        <w:t>Obowiązki Zamawiającego</w:t>
      </w:r>
    </w:p>
    <w:p w14:paraId="6D9C4C71" w14:textId="77777777" w:rsidR="00BD6D98" w:rsidRPr="001277EB" w:rsidRDefault="00E04360" w:rsidP="001277EB">
      <w:pPr>
        <w:pStyle w:val="Tekstpodstawowy"/>
        <w:tabs>
          <w:tab w:val="left" w:pos="284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1. </w:t>
      </w:r>
      <w:r w:rsidR="00BD6D98" w:rsidRPr="001277EB">
        <w:rPr>
          <w:rFonts w:ascii="Arial" w:hAnsi="Arial" w:cs="Arial"/>
          <w:sz w:val="20"/>
          <w:szCs w:val="20"/>
        </w:rPr>
        <w:t>Zamawiający zobowiązany jest na wniosek Wykonawcy okazać ważne decyzje zezwalające na usunięcie drzew</w:t>
      </w:r>
      <w:r w:rsidR="00A27EE6" w:rsidRPr="001277EB">
        <w:rPr>
          <w:rFonts w:ascii="Arial" w:hAnsi="Arial" w:cs="Arial"/>
          <w:sz w:val="20"/>
          <w:szCs w:val="20"/>
        </w:rPr>
        <w:t xml:space="preserve"> </w:t>
      </w:r>
      <w:r w:rsidR="00BD6D98" w:rsidRPr="001277EB">
        <w:rPr>
          <w:rFonts w:ascii="Arial" w:hAnsi="Arial" w:cs="Arial"/>
          <w:sz w:val="20"/>
          <w:szCs w:val="20"/>
        </w:rPr>
        <w:t xml:space="preserve">będących przedmiotem umowy.  </w:t>
      </w:r>
    </w:p>
    <w:p w14:paraId="202D8F87" w14:textId="77777777" w:rsidR="00BD6D98" w:rsidRPr="001277EB" w:rsidRDefault="00E04360" w:rsidP="001277EB">
      <w:pPr>
        <w:pStyle w:val="Tekstpodstawowy"/>
        <w:tabs>
          <w:tab w:val="left" w:pos="284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2. </w:t>
      </w:r>
      <w:r w:rsidR="00BD6D98" w:rsidRPr="001277EB">
        <w:rPr>
          <w:rFonts w:ascii="Arial" w:hAnsi="Arial" w:cs="Arial"/>
          <w:sz w:val="20"/>
          <w:szCs w:val="20"/>
        </w:rPr>
        <w:t>Osoby nadzorujące realizację umowy z ramienia Zamawiającego zobowiązane są do wskazania drzew</w:t>
      </w:r>
      <w:r w:rsidR="00A27EE6" w:rsidRPr="001277EB">
        <w:rPr>
          <w:rFonts w:ascii="Arial" w:hAnsi="Arial" w:cs="Arial"/>
          <w:sz w:val="20"/>
          <w:szCs w:val="20"/>
        </w:rPr>
        <w:t xml:space="preserve"> </w:t>
      </w:r>
      <w:r w:rsidR="00BD6D98" w:rsidRPr="001277EB">
        <w:rPr>
          <w:rFonts w:ascii="Arial" w:hAnsi="Arial" w:cs="Arial"/>
          <w:sz w:val="20"/>
          <w:szCs w:val="20"/>
        </w:rPr>
        <w:t>planowanych do usunię</w:t>
      </w:r>
      <w:r w:rsidR="009F476D" w:rsidRPr="001277EB">
        <w:rPr>
          <w:rFonts w:ascii="Arial" w:hAnsi="Arial" w:cs="Arial"/>
          <w:sz w:val="20"/>
          <w:szCs w:val="20"/>
        </w:rPr>
        <w:t>cia</w:t>
      </w:r>
      <w:r w:rsidR="00BD6D98" w:rsidRPr="001277EB">
        <w:rPr>
          <w:rFonts w:ascii="Arial" w:hAnsi="Arial" w:cs="Arial"/>
          <w:sz w:val="20"/>
          <w:szCs w:val="20"/>
        </w:rPr>
        <w:t>.</w:t>
      </w:r>
    </w:p>
    <w:p w14:paraId="0EE7E6EB" w14:textId="77777777" w:rsidR="00BD6D98" w:rsidRPr="001277EB" w:rsidRDefault="00E04360" w:rsidP="001277EB">
      <w:pPr>
        <w:pStyle w:val="Tekstpodstawowy"/>
        <w:tabs>
          <w:tab w:val="left" w:pos="284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3. </w:t>
      </w:r>
      <w:r w:rsidR="00BD6D98" w:rsidRPr="001277EB">
        <w:rPr>
          <w:rFonts w:ascii="Arial" w:hAnsi="Arial" w:cs="Arial"/>
          <w:sz w:val="20"/>
          <w:szCs w:val="20"/>
        </w:rPr>
        <w:t>Zamawiający ma prawo do bezpośredniego nadzoru nad realizacją poszczególnych usług oraz prawo do zgłaszania zastrzeżeń.</w:t>
      </w:r>
    </w:p>
    <w:p w14:paraId="719273AD" w14:textId="77777777" w:rsidR="00BD6D98" w:rsidRPr="001277EB" w:rsidRDefault="00BD6D98" w:rsidP="001277EB">
      <w:pPr>
        <w:pStyle w:val="Tekstpodstawowy"/>
        <w:tabs>
          <w:tab w:val="left" w:pos="72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 4</w:t>
      </w:r>
    </w:p>
    <w:p w14:paraId="1A6C976E" w14:textId="77777777" w:rsidR="00BD6D98" w:rsidRPr="001277EB" w:rsidRDefault="00DE4B1A" w:rsidP="001277EB">
      <w:pPr>
        <w:pStyle w:val="Tekstpodstawowy"/>
        <w:spacing w:after="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1277EB">
        <w:rPr>
          <w:rFonts w:ascii="Arial" w:hAnsi="Arial" w:cs="Arial"/>
          <w:bCs/>
          <w:i/>
          <w:iCs/>
          <w:sz w:val="20"/>
          <w:szCs w:val="20"/>
        </w:rPr>
        <w:t>Termin</w:t>
      </w:r>
      <w:r w:rsidR="00BD6D98" w:rsidRPr="001277EB">
        <w:rPr>
          <w:rFonts w:ascii="Arial" w:hAnsi="Arial" w:cs="Arial"/>
          <w:bCs/>
          <w:i/>
          <w:iCs/>
          <w:sz w:val="20"/>
          <w:szCs w:val="20"/>
        </w:rPr>
        <w:t xml:space="preserve"> realizacji</w:t>
      </w:r>
    </w:p>
    <w:p w14:paraId="52FA19DF" w14:textId="2FD477D1" w:rsidR="00BD6D98" w:rsidRPr="001277EB" w:rsidRDefault="00CD7E73" w:rsidP="001277EB">
      <w:pPr>
        <w:pStyle w:val="Tekstpodstawowy"/>
        <w:tabs>
          <w:tab w:val="left" w:pos="284"/>
          <w:tab w:val="left" w:pos="3630"/>
          <w:tab w:val="left" w:pos="3645"/>
        </w:tabs>
        <w:spacing w:after="0" w:line="360" w:lineRule="auto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 xml:space="preserve"> </w:t>
      </w:r>
      <w:r w:rsidRPr="001277EB">
        <w:rPr>
          <w:rFonts w:ascii="Arial" w:hAnsi="Arial" w:cs="Arial"/>
          <w:sz w:val="20"/>
          <w:szCs w:val="20"/>
        </w:rPr>
        <w:t>Wykonawca zrealizuje</w:t>
      </w:r>
      <w:r w:rsidR="009B4152" w:rsidRPr="001277EB">
        <w:rPr>
          <w:rFonts w:ascii="Arial" w:hAnsi="Arial" w:cs="Arial"/>
          <w:sz w:val="20"/>
          <w:szCs w:val="20"/>
        </w:rPr>
        <w:t xml:space="preserve"> przedmiot umowy</w:t>
      </w:r>
      <w:r w:rsidR="004C0582" w:rsidRPr="001277EB">
        <w:rPr>
          <w:rFonts w:ascii="Arial" w:hAnsi="Arial" w:cs="Arial"/>
          <w:sz w:val="20"/>
          <w:szCs w:val="20"/>
        </w:rPr>
        <w:t xml:space="preserve"> </w:t>
      </w:r>
      <w:r w:rsidR="000D38A6" w:rsidRPr="001277EB">
        <w:rPr>
          <w:rFonts w:ascii="Arial" w:hAnsi="Arial" w:cs="Arial"/>
          <w:sz w:val="20"/>
          <w:szCs w:val="20"/>
        </w:rPr>
        <w:t xml:space="preserve">w </w:t>
      </w:r>
      <w:r w:rsidR="004C0582" w:rsidRPr="001277EB">
        <w:rPr>
          <w:rFonts w:ascii="Arial" w:hAnsi="Arial" w:cs="Arial"/>
          <w:sz w:val="20"/>
          <w:szCs w:val="20"/>
        </w:rPr>
        <w:t>terminie</w:t>
      </w:r>
      <w:r w:rsidR="00E9707D" w:rsidRPr="001277EB">
        <w:rPr>
          <w:rFonts w:ascii="Arial" w:hAnsi="Arial" w:cs="Arial"/>
          <w:sz w:val="20"/>
          <w:szCs w:val="20"/>
        </w:rPr>
        <w:t xml:space="preserve"> </w:t>
      </w:r>
      <w:r w:rsidR="007D32A3" w:rsidRPr="001277EB">
        <w:rPr>
          <w:rFonts w:ascii="Arial" w:hAnsi="Arial" w:cs="Arial"/>
          <w:sz w:val="20"/>
          <w:szCs w:val="20"/>
        </w:rPr>
        <w:t xml:space="preserve">- </w:t>
      </w:r>
      <w:r w:rsidR="00AD16B5">
        <w:rPr>
          <w:rFonts w:ascii="Arial" w:hAnsi="Arial" w:cs="Arial"/>
          <w:sz w:val="20"/>
          <w:szCs w:val="20"/>
        </w:rPr>
        <w:t xml:space="preserve"> </w:t>
      </w:r>
      <w:r w:rsidR="00AD16B5" w:rsidRPr="00AD16B5">
        <w:rPr>
          <w:rFonts w:ascii="Arial" w:hAnsi="Arial" w:cs="Arial"/>
          <w:b/>
          <w:bCs/>
          <w:sz w:val="20"/>
          <w:szCs w:val="20"/>
        </w:rPr>
        <w:t>30 dni od daty podpisania umowy</w:t>
      </w:r>
      <w:r w:rsidR="00AD16B5">
        <w:rPr>
          <w:rFonts w:ascii="Arial" w:hAnsi="Arial" w:cs="Arial"/>
          <w:sz w:val="20"/>
          <w:szCs w:val="20"/>
        </w:rPr>
        <w:t xml:space="preserve"> </w:t>
      </w:r>
    </w:p>
    <w:p w14:paraId="5FBF61B7" w14:textId="77777777" w:rsidR="00AD7269" w:rsidRPr="001277EB" w:rsidRDefault="00AD7269" w:rsidP="001277EB">
      <w:pPr>
        <w:spacing w:line="360" w:lineRule="auto"/>
        <w:rPr>
          <w:rFonts w:ascii="Arial" w:hAnsi="Arial" w:cs="Arial"/>
        </w:rPr>
      </w:pPr>
    </w:p>
    <w:p w14:paraId="4C14A44A" w14:textId="77777777" w:rsidR="00BD6D98" w:rsidRPr="001277EB" w:rsidRDefault="00BD6D98" w:rsidP="001277EB">
      <w:pPr>
        <w:pStyle w:val="Nagwek3"/>
        <w:spacing w:line="360" w:lineRule="auto"/>
        <w:jc w:val="center"/>
        <w:rPr>
          <w:rFonts w:ascii="Arial" w:hAnsi="Arial" w:cs="Arial"/>
          <w:sz w:val="20"/>
        </w:rPr>
      </w:pPr>
      <w:r w:rsidRPr="001277EB">
        <w:rPr>
          <w:rFonts w:ascii="Arial" w:hAnsi="Arial" w:cs="Arial"/>
          <w:sz w:val="20"/>
        </w:rPr>
        <w:t>§ 5</w:t>
      </w:r>
    </w:p>
    <w:p w14:paraId="4EEF798F" w14:textId="77777777" w:rsidR="00BD6D98" w:rsidRPr="001277EB" w:rsidRDefault="00BD6D98" w:rsidP="001277EB">
      <w:pPr>
        <w:pStyle w:val="Nagwek3"/>
        <w:spacing w:line="360" w:lineRule="auto"/>
        <w:jc w:val="center"/>
        <w:rPr>
          <w:rFonts w:ascii="Arial" w:hAnsi="Arial" w:cs="Arial"/>
          <w:b w:val="0"/>
          <w:bCs/>
          <w:i/>
          <w:iCs/>
          <w:sz w:val="20"/>
        </w:rPr>
      </w:pPr>
      <w:r w:rsidRPr="001277EB">
        <w:rPr>
          <w:rFonts w:ascii="Arial" w:hAnsi="Arial" w:cs="Arial"/>
          <w:b w:val="0"/>
          <w:bCs/>
          <w:i/>
          <w:iCs/>
          <w:sz w:val="20"/>
        </w:rPr>
        <w:t>Wynagrodzenie</w:t>
      </w:r>
    </w:p>
    <w:p w14:paraId="54173226" w14:textId="77777777" w:rsidR="008F6D35" w:rsidRPr="001277EB" w:rsidRDefault="00E04360" w:rsidP="001277EB">
      <w:pPr>
        <w:pStyle w:val="Tekstpodstawowy"/>
        <w:tabs>
          <w:tab w:val="left" w:pos="380"/>
          <w:tab w:val="left" w:pos="3800"/>
          <w:tab w:val="left" w:pos="4940"/>
        </w:tabs>
        <w:spacing w:after="0" w:line="360" w:lineRule="auto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1. </w:t>
      </w:r>
      <w:r w:rsidR="008850D8" w:rsidRPr="001277EB">
        <w:rPr>
          <w:rFonts w:ascii="Arial" w:hAnsi="Arial" w:cs="Arial"/>
          <w:sz w:val="20"/>
          <w:szCs w:val="20"/>
        </w:rPr>
        <w:t>Za wykonanie przedmiotu umowy Strony ustalają wynagr</w:t>
      </w:r>
      <w:r w:rsidR="009B4152" w:rsidRPr="001277EB">
        <w:rPr>
          <w:rFonts w:ascii="Arial" w:hAnsi="Arial" w:cs="Arial"/>
          <w:sz w:val="20"/>
          <w:szCs w:val="20"/>
        </w:rPr>
        <w:t xml:space="preserve">odzenie ryczałtowe w wysokości: </w:t>
      </w:r>
      <w:r w:rsidR="008850D8" w:rsidRPr="001277EB">
        <w:rPr>
          <w:rFonts w:ascii="Arial" w:hAnsi="Arial" w:cs="Arial"/>
          <w:sz w:val="20"/>
          <w:szCs w:val="20"/>
        </w:rPr>
        <w:t xml:space="preserve">………………….zł brutto,  (słownie: …………………… </w:t>
      </w:r>
      <w:r w:rsidR="008850D8" w:rsidRPr="001277EB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8850D8" w:rsidRPr="001277EB">
        <w:rPr>
          <w:rFonts w:ascii="Arial" w:hAnsi="Arial" w:cs="Arial"/>
          <w:b/>
          <w:sz w:val="20"/>
          <w:szCs w:val="20"/>
        </w:rPr>
        <w:t>/</w:t>
      </w:r>
      <w:r w:rsidR="008850D8" w:rsidRPr="001277EB">
        <w:rPr>
          <w:rFonts w:ascii="Arial" w:hAnsi="Arial" w:cs="Arial"/>
          <w:b/>
          <w:sz w:val="20"/>
          <w:szCs w:val="20"/>
          <w:vertAlign w:val="subscript"/>
        </w:rPr>
        <w:t>100</w:t>
      </w:r>
      <w:r w:rsidR="008850D8" w:rsidRPr="001277EB">
        <w:rPr>
          <w:rFonts w:ascii="Arial" w:hAnsi="Arial" w:cs="Arial"/>
          <w:sz w:val="20"/>
          <w:szCs w:val="20"/>
        </w:rPr>
        <w:t>)</w:t>
      </w:r>
      <w:r w:rsidR="008850D8" w:rsidRPr="001277EB">
        <w:rPr>
          <w:rFonts w:ascii="Arial" w:hAnsi="Arial" w:cs="Arial"/>
          <w:b/>
          <w:sz w:val="20"/>
          <w:szCs w:val="20"/>
          <w:vertAlign w:val="subscript"/>
        </w:rPr>
        <w:t xml:space="preserve">, </w:t>
      </w:r>
      <w:r w:rsidR="008850D8" w:rsidRPr="001277EB">
        <w:rPr>
          <w:rFonts w:ascii="Arial" w:hAnsi="Arial" w:cs="Arial"/>
          <w:sz w:val="20"/>
          <w:szCs w:val="20"/>
        </w:rPr>
        <w:t xml:space="preserve"> ustalone na</w:t>
      </w:r>
      <w:r w:rsidR="008850D8" w:rsidRPr="001277EB">
        <w:rPr>
          <w:rFonts w:ascii="Arial" w:hAnsi="Arial" w:cs="Arial"/>
          <w:b/>
          <w:sz w:val="20"/>
          <w:szCs w:val="20"/>
        </w:rPr>
        <w:t xml:space="preserve"> </w:t>
      </w:r>
      <w:r w:rsidR="000D38A6" w:rsidRPr="001277EB">
        <w:rPr>
          <w:rFonts w:ascii="Arial" w:hAnsi="Arial" w:cs="Arial"/>
          <w:sz w:val="20"/>
          <w:szCs w:val="20"/>
        </w:rPr>
        <w:t>podstawie złożonej oferty.</w:t>
      </w:r>
    </w:p>
    <w:p w14:paraId="18EBB56C" w14:textId="77777777" w:rsidR="007B4410" w:rsidRPr="001277EB" w:rsidRDefault="00E04360" w:rsidP="001277EB">
      <w:pPr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2. </w:t>
      </w:r>
      <w:r w:rsidR="009B4152" w:rsidRPr="001277EB">
        <w:rPr>
          <w:rFonts w:ascii="Arial" w:hAnsi="Arial" w:cs="Arial"/>
        </w:rPr>
        <w:t>W</w:t>
      </w:r>
      <w:r w:rsidR="008850D8" w:rsidRPr="001277EB">
        <w:rPr>
          <w:rFonts w:ascii="Arial" w:hAnsi="Arial" w:cs="Arial"/>
        </w:rPr>
        <w:t>ynagrodzenie</w:t>
      </w:r>
      <w:r w:rsidR="009B4152" w:rsidRPr="001277EB">
        <w:rPr>
          <w:rFonts w:ascii="Arial" w:hAnsi="Arial" w:cs="Arial"/>
        </w:rPr>
        <w:t xml:space="preserve">, </w:t>
      </w:r>
      <w:r w:rsidR="008850D8" w:rsidRPr="001277EB">
        <w:rPr>
          <w:rFonts w:ascii="Arial" w:hAnsi="Arial" w:cs="Arial"/>
        </w:rPr>
        <w:t xml:space="preserve">obejmuje należne podatki rozliczane </w:t>
      </w:r>
      <w:r w:rsidR="008E4CD7" w:rsidRPr="001277EB">
        <w:rPr>
          <w:rFonts w:ascii="Arial" w:hAnsi="Arial" w:cs="Arial"/>
        </w:rPr>
        <w:t xml:space="preserve">zgodnie </w:t>
      </w:r>
      <w:r w:rsidR="008850D8" w:rsidRPr="001277EB">
        <w:rPr>
          <w:rFonts w:ascii="Arial" w:hAnsi="Arial" w:cs="Arial"/>
        </w:rPr>
        <w:t>z obowiązuj</w:t>
      </w:r>
      <w:r w:rsidR="009B4152" w:rsidRPr="001277EB">
        <w:rPr>
          <w:rFonts w:ascii="Arial" w:hAnsi="Arial" w:cs="Arial"/>
        </w:rPr>
        <w:t>ącymi w tym zakresie przepisami</w:t>
      </w:r>
      <w:r w:rsidR="008850D8" w:rsidRPr="001277EB">
        <w:rPr>
          <w:rFonts w:ascii="Arial" w:hAnsi="Arial" w:cs="Arial"/>
        </w:rPr>
        <w:t xml:space="preserve"> </w:t>
      </w:r>
      <w:r w:rsidR="001247C5" w:rsidRPr="001277EB">
        <w:rPr>
          <w:rFonts w:ascii="Arial" w:hAnsi="Arial" w:cs="Arial"/>
        </w:rPr>
        <w:t xml:space="preserve">i </w:t>
      </w:r>
      <w:r w:rsidR="009B4152" w:rsidRPr="001277EB">
        <w:rPr>
          <w:rFonts w:ascii="Arial" w:hAnsi="Arial" w:cs="Arial"/>
        </w:rPr>
        <w:t>zawiera</w:t>
      </w:r>
      <w:r w:rsidR="001247C5" w:rsidRPr="001277EB">
        <w:rPr>
          <w:rFonts w:ascii="Arial" w:hAnsi="Arial" w:cs="Arial"/>
        </w:rPr>
        <w:t xml:space="preserve"> wszystkie koszty </w:t>
      </w:r>
      <w:r w:rsidR="009B4152" w:rsidRPr="001277EB">
        <w:rPr>
          <w:rFonts w:ascii="Arial" w:hAnsi="Arial" w:cs="Arial"/>
        </w:rPr>
        <w:t xml:space="preserve">Wykonawcy </w:t>
      </w:r>
      <w:r w:rsidR="001247C5" w:rsidRPr="001277EB">
        <w:rPr>
          <w:rFonts w:ascii="Arial" w:hAnsi="Arial" w:cs="Arial"/>
        </w:rPr>
        <w:t xml:space="preserve">związane z realizacją </w:t>
      </w:r>
      <w:r w:rsidR="00EE6014" w:rsidRPr="001277EB">
        <w:rPr>
          <w:rFonts w:ascii="Arial" w:hAnsi="Arial" w:cs="Arial"/>
          <w:bCs/>
        </w:rPr>
        <w:t>przedmiotu</w:t>
      </w:r>
      <w:r w:rsidR="00EE6014" w:rsidRPr="001277EB">
        <w:rPr>
          <w:rFonts w:ascii="Arial" w:hAnsi="Arial" w:cs="Arial"/>
        </w:rPr>
        <w:t xml:space="preserve"> </w:t>
      </w:r>
      <w:r w:rsidR="001247C5" w:rsidRPr="001277EB">
        <w:rPr>
          <w:rFonts w:ascii="Arial" w:hAnsi="Arial" w:cs="Arial"/>
        </w:rPr>
        <w:t>umowy.</w:t>
      </w:r>
    </w:p>
    <w:p w14:paraId="259BAD01" w14:textId="77777777" w:rsidR="008F6D35" w:rsidRPr="001277EB" w:rsidRDefault="00E04360" w:rsidP="001277EB">
      <w:pPr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3. </w:t>
      </w:r>
      <w:r w:rsidR="008F6D35" w:rsidRPr="001277EB">
        <w:rPr>
          <w:rFonts w:ascii="Arial" w:hAnsi="Arial" w:cs="Arial"/>
        </w:rPr>
        <w:t>Ceny jednostkowe za wykonanie usługi będącej przedmiotem zamówienia zawiera poniższa tabela zgodna z kalkulacją ceny ofertowej formularza oferty złożonego przez Wykonawcę: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279"/>
        <w:gridCol w:w="3119"/>
        <w:gridCol w:w="850"/>
        <w:gridCol w:w="992"/>
        <w:gridCol w:w="993"/>
        <w:gridCol w:w="1275"/>
      </w:tblGrid>
      <w:tr w:rsidR="0001467D" w:rsidRPr="001277EB" w14:paraId="285398D2" w14:textId="77777777" w:rsidTr="007E03B5">
        <w:trPr>
          <w:trHeight w:val="2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048BEC0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1CABF36" w14:textId="77777777" w:rsidR="0001467D" w:rsidRPr="001277EB" w:rsidRDefault="0001467D" w:rsidP="001277EB">
            <w:pPr>
              <w:spacing w:line="360" w:lineRule="auto"/>
              <w:ind w:left="-134" w:right="-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Lokalizacja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A16774C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Wyszczególnienie zadania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AEB820B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277EB">
              <w:rPr>
                <w:rFonts w:ascii="Arial" w:hAnsi="Arial" w:cs="Arial"/>
                <w:sz w:val="16"/>
                <w:szCs w:val="16"/>
              </w:rPr>
              <w:t>Jm</w:t>
            </w:r>
            <w:proofErr w:type="spellEnd"/>
            <w:r w:rsidRPr="001277E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7E894E6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Ilość drzew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0A4F82D" w14:textId="77777777" w:rsidR="0001467D" w:rsidRPr="001277EB" w:rsidRDefault="0001467D" w:rsidP="001277EB">
            <w:pPr>
              <w:spacing w:line="360" w:lineRule="auto"/>
              <w:ind w:hanging="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bCs/>
                <w:sz w:val="16"/>
                <w:szCs w:val="16"/>
              </w:rPr>
              <w:t>Cena jedn.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3D187CD" w14:textId="77777777" w:rsidR="0001467D" w:rsidRPr="001277EB" w:rsidRDefault="0001467D" w:rsidP="001277EB">
            <w:pPr>
              <w:spacing w:line="360" w:lineRule="auto"/>
              <w:ind w:left="-133" w:right="-2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bCs/>
                <w:sz w:val="16"/>
                <w:szCs w:val="16"/>
              </w:rPr>
              <w:t>Wartość brutto (kol.5xkol.6)</w:t>
            </w:r>
          </w:p>
        </w:tc>
      </w:tr>
      <w:tr w:rsidR="0001467D" w:rsidRPr="001277EB" w14:paraId="4D0B1B24" w14:textId="77777777" w:rsidTr="007E03B5">
        <w:trPr>
          <w:trHeight w:val="15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6AF6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1B75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4B44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1E4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6123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588C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277EB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F515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277EB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01467D" w:rsidRPr="001277EB" w14:paraId="3D42DFEC" w14:textId="77777777" w:rsidTr="007E03B5">
        <w:trPr>
          <w:trHeight w:val="72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1F3A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C42A" w14:textId="77777777" w:rsidR="0001467D" w:rsidRPr="001277EB" w:rsidRDefault="00E04360" w:rsidP="001277E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1277EB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8622" w14:textId="77777777" w:rsidR="0001467D" w:rsidRPr="001277EB" w:rsidRDefault="0001467D" w:rsidP="001277EB">
            <w:pPr>
              <w:widowControl w:val="0"/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7808" w14:textId="77777777" w:rsidR="0001467D" w:rsidRPr="001277EB" w:rsidRDefault="0001467D" w:rsidP="001277EB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8ECB" w14:textId="77777777" w:rsidR="0001467D" w:rsidRPr="001277EB" w:rsidRDefault="0001467D" w:rsidP="001277EB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CAF4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B7DF" w14:textId="77777777" w:rsidR="0001467D" w:rsidRPr="001277EB" w:rsidRDefault="0001467D" w:rsidP="001277EB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49952884" w14:textId="77777777" w:rsidR="0001467D" w:rsidRPr="001277EB" w:rsidRDefault="0001467D" w:rsidP="001277EB">
      <w:pPr>
        <w:spacing w:line="360" w:lineRule="auto"/>
        <w:jc w:val="both"/>
        <w:rPr>
          <w:rFonts w:ascii="Arial" w:hAnsi="Arial" w:cs="Arial"/>
        </w:rPr>
      </w:pPr>
    </w:p>
    <w:p w14:paraId="7A402A3D" w14:textId="77777777" w:rsidR="003A37DC" w:rsidRPr="001277EB" w:rsidRDefault="00E04360" w:rsidP="001277EB">
      <w:pPr>
        <w:pStyle w:val="Tekstpodstawowy"/>
        <w:tabs>
          <w:tab w:val="left" w:pos="426"/>
          <w:tab w:val="left" w:pos="494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4. </w:t>
      </w:r>
      <w:r w:rsidR="00EE6014" w:rsidRPr="001277EB">
        <w:rPr>
          <w:rFonts w:ascii="Arial" w:hAnsi="Arial" w:cs="Arial"/>
          <w:sz w:val="20"/>
          <w:szCs w:val="20"/>
        </w:rPr>
        <w:t>Zamawiający zastrzega sobie prawo do zmni</w:t>
      </w:r>
      <w:r w:rsidR="004429B9" w:rsidRPr="001277EB">
        <w:rPr>
          <w:rFonts w:ascii="Arial" w:hAnsi="Arial" w:cs="Arial"/>
          <w:sz w:val="20"/>
          <w:szCs w:val="20"/>
        </w:rPr>
        <w:t xml:space="preserve">ejszenia wynagrodzenia za przedmiot zamówienia </w:t>
      </w:r>
      <w:r w:rsidR="001C2ED7" w:rsidRPr="001277EB">
        <w:rPr>
          <w:rFonts w:ascii="Arial" w:hAnsi="Arial" w:cs="Arial"/>
          <w:sz w:val="20"/>
          <w:szCs w:val="20"/>
        </w:rPr>
        <w:t xml:space="preserve">w przypadku </w:t>
      </w:r>
      <w:r w:rsidR="00F357EE" w:rsidRPr="001277EB">
        <w:rPr>
          <w:rFonts w:ascii="Arial" w:hAnsi="Arial" w:cs="Arial"/>
          <w:sz w:val="20"/>
          <w:szCs w:val="20"/>
        </w:rPr>
        <w:t>j</w:t>
      </w:r>
      <w:r w:rsidR="00EE6014" w:rsidRPr="001277EB">
        <w:rPr>
          <w:rFonts w:ascii="Arial" w:hAnsi="Arial" w:cs="Arial"/>
          <w:sz w:val="20"/>
          <w:szCs w:val="20"/>
        </w:rPr>
        <w:t>eżeli do dnia realizacji usługi, nastąpi zdarzenie, którego Zamawiający nie mógł przewidzieć</w:t>
      </w:r>
      <w:r w:rsidR="00BE28AD" w:rsidRPr="001277EB">
        <w:rPr>
          <w:rFonts w:ascii="Arial" w:hAnsi="Arial" w:cs="Arial"/>
          <w:sz w:val="20"/>
          <w:szCs w:val="20"/>
        </w:rPr>
        <w:t xml:space="preserve"> w dniu udzielania zamówienia</w:t>
      </w:r>
      <w:r w:rsidR="004711AD" w:rsidRPr="001277EB">
        <w:rPr>
          <w:rFonts w:ascii="Arial" w:hAnsi="Arial" w:cs="Arial"/>
          <w:sz w:val="20"/>
          <w:szCs w:val="20"/>
        </w:rPr>
        <w:t>:</w:t>
      </w:r>
      <w:r w:rsidR="00BE28AD" w:rsidRPr="001277EB">
        <w:rPr>
          <w:rFonts w:ascii="Arial" w:hAnsi="Arial" w:cs="Arial"/>
          <w:sz w:val="20"/>
          <w:szCs w:val="20"/>
        </w:rPr>
        <w:t xml:space="preserve"> </w:t>
      </w:r>
      <w:r w:rsidR="00EE6014" w:rsidRPr="001277EB">
        <w:rPr>
          <w:rFonts w:ascii="Arial" w:hAnsi="Arial" w:cs="Arial"/>
          <w:sz w:val="20"/>
          <w:szCs w:val="20"/>
        </w:rPr>
        <w:t>(np. drzewo przewidziane do usunięcia ulegnie wywrotowi i nastąpi konieczność jego wcześniejszego usunięcia przez Zamawiającego ze względu na zagr</w:t>
      </w:r>
      <w:r w:rsidR="00BE28AD" w:rsidRPr="001277EB">
        <w:rPr>
          <w:rFonts w:ascii="Arial" w:hAnsi="Arial" w:cs="Arial"/>
          <w:sz w:val="20"/>
          <w:szCs w:val="20"/>
        </w:rPr>
        <w:t>ożenie bezpieczeństwa i mienia).</w:t>
      </w:r>
      <w:r w:rsidR="00EE6014" w:rsidRPr="001277EB">
        <w:rPr>
          <w:rFonts w:ascii="Arial" w:hAnsi="Arial" w:cs="Arial"/>
          <w:sz w:val="20"/>
          <w:szCs w:val="20"/>
        </w:rPr>
        <w:t xml:space="preserve"> </w:t>
      </w:r>
    </w:p>
    <w:p w14:paraId="0AA161A5" w14:textId="77777777" w:rsidR="00CE6F6D" w:rsidRPr="001277EB" w:rsidRDefault="00E04360" w:rsidP="001277EB">
      <w:pPr>
        <w:pStyle w:val="Tekstpodstawowy"/>
        <w:tabs>
          <w:tab w:val="left" w:pos="426"/>
          <w:tab w:val="left" w:pos="494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5. </w:t>
      </w:r>
      <w:r w:rsidR="001C2ED7" w:rsidRPr="001277EB">
        <w:rPr>
          <w:rFonts w:ascii="Arial" w:hAnsi="Arial" w:cs="Arial"/>
          <w:sz w:val="20"/>
          <w:szCs w:val="20"/>
        </w:rPr>
        <w:t xml:space="preserve">Wykonawca pomniejszy </w:t>
      </w:r>
      <w:r w:rsidR="00CE6F6D" w:rsidRPr="001277EB">
        <w:rPr>
          <w:rFonts w:ascii="Arial" w:hAnsi="Arial" w:cs="Arial"/>
          <w:sz w:val="20"/>
          <w:szCs w:val="20"/>
        </w:rPr>
        <w:t xml:space="preserve">koszt usługi dla drzew o których mowa w pkt. 4, o kwotę </w:t>
      </w:r>
      <w:r w:rsidR="001C2ED7" w:rsidRPr="001277EB">
        <w:rPr>
          <w:rFonts w:ascii="Arial" w:hAnsi="Arial" w:cs="Arial"/>
          <w:sz w:val="20"/>
          <w:szCs w:val="20"/>
        </w:rPr>
        <w:t>wskazaną</w:t>
      </w:r>
      <w:r w:rsidRPr="001277EB">
        <w:rPr>
          <w:rFonts w:ascii="Arial" w:hAnsi="Arial" w:cs="Arial"/>
          <w:sz w:val="20"/>
          <w:szCs w:val="20"/>
        </w:rPr>
        <w:t xml:space="preserve"> </w:t>
      </w:r>
      <w:r w:rsidR="00CE6F6D" w:rsidRPr="001277EB">
        <w:rPr>
          <w:rFonts w:ascii="Arial" w:hAnsi="Arial" w:cs="Arial"/>
          <w:sz w:val="20"/>
          <w:szCs w:val="20"/>
        </w:rPr>
        <w:t xml:space="preserve">w formularzu cenowym </w:t>
      </w:r>
      <w:r w:rsidR="001C2ED7" w:rsidRPr="001277EB">
        <w:rPr>
          <w:rFonts w:ascii="Arial" w:hAnsi="Arial" w:cs="Arial"/>
          <w:sz w:val="20"/>
          <w:szCs w:val="20"/>
        </w:rPr>
        <w:t>a Zamawiający zapłaci Wykonawcy wynagrodzenie za faktyczną ilość</w:t>
      </w:r>
      <w:r w:rsidR="00CE6F6D" w:rsidRPr="001277EB">
        <w:rPr>
          <w:rFonts w:ascii="Arial" w:hAnsi="Arial" w:cs="Arial"/>
          <w:sz w:val="20"/>
          <w:szCs w:val="20"/>
        </w:rPr>
        <w:t xml:space="preserve"> </w:t>
      </w:r>
      <w:r w:rsidR="001C2ED7" w:rsidRPr="001277EB">
        <w:rPr>
          <w:rFonts w:ascii="Arial" w:hAnsi="Arial" w:cs="Arial"/>
          <w:sz w:val="20"/>
          <w:szCs w:val="20"/>
        </w:rPr>
        <w:t xml:space="preserve">wyciętych przez niego drzew </w:t>
      </w:r>
      <w:r w:rsidR="00137986" w:rsidRPr="001277EB">
        <w:rPr>
          <w:rFonts w:ascii="Arial" w:hAnsi="Arial" w:cs="Arial"/>
          <w:sz w:val="20"/>
          <w:szCs w:val="20"/>
        </w:rPr>
        <w:t xml:space="preserve">proporcjonalnie </w:t>
      </w:r>
      <w:r w:rsidR="001C2ED7" w:rsidRPr="001277EB">
        <w:rPr>
          <w:rFonts w:ascii="Arial" w:hAnsi="Arial" w:cs="Arial"/>
          <w:sz w:val="20"/>
          <w:szCs w:val="20"/>
        </w:rPr>
        <w:t>wg cen jednostkowych zawartych</w:t>
      </w:r>
      <w:r w:rsidRPr="001277EB">
        <w:rPr>
          <w:rFonts w:ascii="Arial" w:hAnsi="Arial" w:cs="Arial"/>
          <w:sz w:val="20"/>
          <w:szCs w:val="20"/>
        </w:rPr>
        <w:t xml:space="preserve">  </w:t>
      </w:r>
      <w:r w:rsidR="001C2ED7" w:rsidRPr="001277EB">
        <w:rPr>
          <w:rFonts w:ascii="Arial" w:hAnsi="Arial" w:cs="Arial"/>
          <w:sz w:val="20"/>
          <w:szCs w:val="20"/>
        </w:rPr>
        <w:t>w tabeli, o której mowa</w:t>
      </w:r>
      <w:r w:rsidR="003011D7" w:rsidRPr="001277EB">
        <w:rPr>
          <w:rFonts w:ascii="Arial" w:hAnsi="Arial" w:cs="Arial"/>
          <w:sz w:val="20"/>
          <w:szCs w:val="20"/>
        </w:rPr>
        <w:t xml:space="preserve"> </w:t>
      </w:r>
      <w:r w:rsidR="001C2ED7" w:rsidRPr="001277EB">
        <w:rPr>
          <w:rFonts w:ascii="Arial" w:hAnsi="Arial" w:cs="Arial"/>
          <w:sz w:val="20"/>
          <w:szCs w:val="20"/>
        </w:rPr>
        <w:t>w §5 pkt. 3.</w:t>
      </w:r>
    </w:p>
    <w:p w14:paraId="6C2BB79A" w14:textId="77777777" w:rsidR="00EE6014" w:rsidRPr="001277EB" w:rsidRDefault="00E04360" w:rsidP="001277EB">
      <w:pPr>
        <w:pStyle w:val="Tekstpodstawowy"/>
        <w:tabs>
          <w:tab w:val="left" w:pos="142"/>
          <w:tab w:val="left" w:pos="426"/>
          <w:tab w:val="left" w:pos="494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6. </w:t>
      </w:r>
      <w:r w:rsidR="00EE6014" w:rsidRPr="001277EB">
        <w:rPr>
          <w:rFonts w:ascii="Arial" w:hAnsi="Arial" w:cs="Arial"/>
          <w:sz w:val="20"/>
          <w:szCs w:val="20"/>
        </w:rPr>
        <w:t>Powyższe nie będzie powodowało roszczeń ze strony Wykonawcy wobec Zamawiającego.</w:t>
      </w:r>
    </w:p>
    <w:p w14:paraId="642F85C8" w14:textId="77777777" w:rsidR="003A37DC" w:rsidRPr="001277EB" w:rsidRDefault="00CE6F6D" w:rsidP="001277EB">
      <w:pPr>
        <w:pStyle w:val="Tekstpodstawowy"/>
        <w:tabs>
          <w:tab w:val="left" w:pos="142"/>
          <w:tab w:val="left" w:pos="426"/>
          <w:tab w:val="left" w:pos="4940"/>
        </w:tabs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7. </w:t>
      </w:r>
      <w:r w:rsidR="003A37DC" w:rsidRPr="001277EB">
        <w:rPr>
          <w:rFonts w:ascii="Arial" w:hAnsi="Arial" w:cs="Arial"/>
          <w:sz w:val="20"/>
          <w:szCs w:val="20"/>
        </w:rPr>
        <w:t>Ceny zawarte w umowie są stałe i obowiązują przez cały okres jej trwania.</w:t>
      </w:r>
    </w:p>
    <w:p w14:paraId="0E2C26CC" w14:textId="77777777" w:rsidR="00CE6F6D" w:rsidRPr="001277EB" w:rsidRDefault="00CE6F6D" w:rsidP="001277EB">
      <w:pPr>
        <w:pStyle w:val="Tekstpodstawowy"/>
        <w:tabs>
          <w:tab w:val="left" w:pos="380"/>
          <w:tab w:val="left" w:pos="8980"/>
          <w:tab w:val="left" w:pos="9170"/>
          <w:tab w:val="left" w:pos="9230"/>
        </w:tabs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ED90B1E" w14:textId="77777777" w:rsidR="00BD6D98" w:rsidRPr="001277EB" w:rsidRDefault="00BD6D98" w:rsidP="001277EB">
      <w:pPr>
        <w:pStyle w:val="Tekstpodstawowy"/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 6</w:t>
      </w:r>
    </w:p>
    <w:p w14:paraId="778C61C6" w14:textId="77777777" w:rsidR="00BD6D98" w:rsidRPr="001277EB" w:rsidRDefault="00BD6D98" w:rsidP="001277EB">
      <w:pPr>
        <w:pStyle w:val="Tekstpodstawowy"/>
        <w:tabs>
          <w:tab w:val="left" w:pos="0"/>
        </w:tabs>
        <w:spacing w:after="0" w:line="360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1277EB">
        <w:rPr>
          <w:rFonts w:ascii="Arial" w:hAnsi="Arial" w:cs="Arial"/>
          <w:bCs/>
          <w:i/>
          <w:sz w:val="20"/>
          <w:szCs w:val="20"/>
        </w:rPr>
        <w:t>Warunki płatności</w:t>
      </w:r>
    </w:p>
    <w:p w14:paraId="5F8FEE00" w14:textId="77777777" w:rsidR="00E04360" w:rsidRPr="001277EB" w:rsidRDefault="00E04360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1.</w:t>
      </w:r>
      <w:r w:rsidR="002A6DD2" w:rsidRPr="001277EB">
        <w:rPr>
          <w:rFonts w:ascii="Arial" w:hAnsi="Arial" w:cs="Arial"/>
          <w:sz w:val="20"/>
          <w:szCs w:val="20"/>
        </w:rPr>
        <w:t xml:space="preserve"> </w:t>
      </w:r>
      <w:r w:rsidR="009F476D" w:rsidRPr="001277EB">
        <w:rPr>
          <w:rFonts w:ascii="Arial" w:hAnsi="Arial" w:cs="Arial"/>
          <w:sz w:val="20"/>
          <w:szCs w:val="20"/>
        </w:rPr>
        <w:t>Rozliczenie nastąpi fakturą VAT</w:t>
      </w:r>
      <w:r w:rsidR="00660855" w:rsidRPr="001277EB">
        <w:rPr>
          <w:rFonts w:ascii="Arial" w:hAnsi="Arial" w:cs="Arial"/>
          <w:sz w:val="20"/>
          <w:szCs w:val="20"/>
        </w:rPr>
        <w:t>.</w:t>
      </w:r>
      <w:r w:rsidR="00BD6D98" w:rsidRPr="001277EB">
        <w:rPr>
          <w:rFonts w:ascii="Arial" w:hAnsi="Arial" w:cs="Arial"/>
          <w:sz w:val="20"/>
          <w:szCs w:val="20"/>
        </w:rPr>
        <w:t xml:space="preserve"> </w:t>
      </w:r>
      <w:r w:rsidR="009F476D" w:rsidRPr="001277EB">
        <w:rPr>
          <w:rFonts w:ascii="Arial" w:hAnsi="Arial" w:cs="Arial"/>
          <w:sz w:val="20"/>
          <w:szCs w:val="20"/>
        </w:rPr>
        <w:t>Fakturę</w:t>
      </w:r>
      <w:r w:rsidR="00660855" w:rsidRPr="001277EB">
        <w:rPr>
          <w:rFonts w:ascii="Arial" w:hAnsi="Arial" w:cs="Arial"/>
          <w:sz w:val="20"/>
          <w:szCs w:val="20"/>
        </w:rPr>
        <w:t xml:space="preserve"> </w:t>
      </w:r>
      <w:r w:rsidR="00BD6D98" w:rsidRPr="001277EB">
        <w:rPr>
          <w:rFonts w:ascii="Arial" w:hAnsi="Arial" w:cs="Arial"/>
          <w:sz w:val="20"/>
          <w:szCs w:val="20"/>
        </w:rPr>
        <w:t xml:space="preserve">Wykonawca przedłoży Zamawiającemu </w:t>
      </w:r>
      <w:r w:rsidR="00BD6D98" w:rsidRPr="001277EB">
        <w:rPr>
          <w:rFonts w:ascii="Arial" w:hAnsi="Arial" w:cs="Arial"/>
          <w:b/>
          <w:sz w:val="20"/>
          <w:szCs w:val="20"/>
        </w:rPr>
        <w:t>nie później niż 7 dni</w:t>
      </w:r>
      <w:r w:rsidR="00BD6D98" w:rsidRPr="001277EB">
        <w:rPr>
          <w:rFonts w:ascii="Arial" w:hAnsi="Arial" w:cs="Arial"/>
          <w:sz w:val="20"/>
          <w:szCs w:val="20"/>
        </w:rPr>
        <w:t xml:space="preserve"> po zrealizowaniu przedm</w:t>
      </w:r>
      <w:r w:rsidR="009F476D" w:rsidRPr="001277EB">
        <w:rPr>
          <w:rFonts w:ascii="Arial" w:hAnsi="Arial" w:cs="Arial"/>
          <w:sz w:val="20"/>
          <w:szCs w:val="20"/>
        </w:rPr>
        <w:t>iotu umowy wraz z zatwierdzonym</w:t>
      </w:r>
      <w:r w:rsidR="00655F9E" w:rsidRPr="001277EB">
        <w:rPr>
          <w:rFonts w:ascii="Arial" w:hAnsi="Arial" w:cs="Arial"/>
          <w:sz w:val="20"/>
          <w:szCs w:val="20"/>
        </w:rPr>
        <w:t>i</w:t>
      </w:r>
      <w:r w:rsidR="00BD6D98" w:rsidRPr="001277EB">
        <w:rPr>
          <w:rFonts w:ascii="Arial" w:hAnsi="Arial" w:cs="Arial"/>
          <w:sz w:val="20"/>
          <w:szCs w:val="20"/>
        </w:rPr>
        <w:t xml:space="preserve"> </w:t>
      </w:r>
      <w:r w:rsidR="00655F9E" w:rsidRPr="001277EB">
        <w:rPr>
          <w:rFonts w:ascii="Arial" w:hAnsi="Arial" w:cs="Arial"/>
          <w:sz w:val="20"/>
          <w:szCs w:val="20"/>
        </w:rPr>
        <w:t>przez Kierowników</w:t>
      </w:r>
      <w:r w:rsidR="00BD6D98" w:rsidRPr="001277EB">
        <w:rPr>
          <w:rFonts w:ascii="Arial" w:hAnsi="Arial" w:cs="Arial"/>
          <w:sz w:val="20"/>
          <w:szCs w:val="20"/>
        </w:rPr>
        <w:t xml:space="preserve"> SOI</w:t>
      </w:r>
      <w:r w:rsidR="00381CF2" w:rsidRPr="001277EB">
        <w:rPr>
          <w:rFonts w:ascii="Arial" w:hAnsi="Arial" w:cs="Arial"/>
          <w:sz w:val="20"/>
          <w:szCs w:val="20"/>
        </w:rPr>
        <w:t xml:space="preserve">, </w:t>
      </w:r>
      <w:r w:rsidR="00BD6D98" w:rsidRPr="001277EB">
        <w:rPr>
          <w:rFonts w:ascii="Arial" w:hAnsi="Arial" w:cs="Arial"/>
          <w:sz w:val="20"/>
          <w:szCs w:val="20"/>
        </w:rPr>
        <w:t>przedstaw</w:t>
      </w:r>
      <w:r w:rsidR="00655F9E" w:rsidRPr="001277EB">
        <w:rPr>
          <w:rFonts w:ascii="Arial" w:hAnsi="Arial" w:cs="Arial"/>
          <w:sz w:val="20"/>
          <w:szCs w:val="20"/>
        </w:rPr>
        <w:t>icieli Zamawiającego protokołami</w:t>
      </w:r>
      <w:r w:rsidR="009F476D" w:rsidRPr="001277EB">
        <w:rPr>
          <w:rFonts w:ascii="Arial" w:hAnsi="Arial" w:cs="Arial"/>
          <w:sz w:val="20"/>
          <w:szCs w:val="20"/>
        </w:rPr>
        <w:t xml:space="preserve"> wykonania </w:t>
      </w:r>
      <w:r w:rsidR="00BD6D98" w:rsidRPr="001277EB">
        <w:rPr>
          <w:rFonts w:ascii="Arial" w:hAnsi="Arial" w:cs="Arial"/>
          <w:sz w:val="20"/>
          <w:szCs w:val="20"/>
        </w:rPr>
        <w:t>usług</w:t>
      </w:r>
      <w:r w:rsidR="00ED5A26" w:rsidRPr="001277EB">
        <w:rPr>
          <w:rFonts w:ascii="Arial" w:hAnsi="Arial" w:cs="Arial"/>
          <w:sz w:val="20"/>
          <w:szCs w:val="20"/>
        </w:rPr>
        <w:t>i oraz oświadczeniami</w:t>
      </w:r>
      <w:r w:rsidR="009646B9" w:rsidRPr="001277EB">
        <w:rPr>
          <w:rFonts w:ascii="Arial" w:hAnsi="Arial" w:cs="Arial"/>
          <w:sz w:val="20"/>
          <w:szCs w:val="20"/>
        </w:rPr>
        <w:t>,</w:t>
      </w:r>
      <w:r w:rsidR="00D04B73" w:rsidRPr="001277EB">
        <w:rPr>
          <w:rFonts w:ascii="Arial" w:hAnsi="Arial" w:cs="Arial"/>
          <w:sz w:val="20"/>
          <w:szCs w:val="20"/>
        </w:rPr>
        <w:t xml:space="preserve"> </w:t>
      </w:r>
      <w:r w:rsidR="003011D7" w:rsidRPr="001277EB">
        <w:rPr>
          <w:rFonts w:ascii="Arial" w:hAnsi="Arial" w:cs="Arial"/>
          <w:sz w:val="20"/>
          <w:szCs w:val="20"/>
        </w:rPr>
        <w:t xml:space="preserve"> </w:t>
      </w:r>
      <w:r w:rsidR="00D04B73" w:rsidRPr="001277EB">
        <w:rPr>
          <w:rFonts w:ascii="Arial" w:hAnsi="Arial" w:cs="Arial"/>
          <w:sz w:val="20"/>
          <w:szCs w:val="20"/>
        </w:rPr>
        <w:t xml:space="preserve">o których mowa w </w:t>
      </w:r>
      <w:r w:rsidR="008B300B" w:rsidRPr="001277EB">
        <w:rPr>
          <w:rFonts w:ascii="Arial" w:hAnsi="Arial" w:cs="Arial"/>
          <w:sz w:val="20"/>
          <w:szCs w:val="20"/>
        </w:rPr>
        <w:t xml:space="preserve">§6 </w:t>
      </w:r>
      <w:r w:rsidR="00D04B73" w:rsidRPr="001277EB">
        <w:rPr>
          <w:rFonts w:ascii="Arial" w:hAnsi="Arial" w:cs="Arial"/>
          <w:sz w:val="20"/>
          <w:szCs w:val="20"/>
        </w:rPr>
        <w:t>pkt</w:t>
      </w:r>
      <w:r w:rsidR="00BD6D98" w:rsidRPr="001277EB">
        <w:rPr>
          <w:rFonts w:ascii="Arial" w:hAnsi="Arial" w:cs="Arial"/>
          <w:sz w:val="20"/>
          <w:szCs w:val="20"/>
        </w:rPr>
        <w:t>. 2.</w:t>
      </w:r>
    </w:p>
    <w:p w14:paraId="2FAA669E" w14:textId="77777777" w:rsidR="00E04360" w:rsidRPr="001277EB" w:rsidRDefault="00E04360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2. </w:t>
      </w:r>
      <w:r w:rsidR="00F55810" w:rsidRPr="001277EB">
        <w:rPr>
          <w:rFonts w:ascii="Arial" w:hAnsi="Arial" w:cs="Arial"/>
          <w:sz w:val="20"/>
          <w:szCs w:val="20"/>
        </w:rPr>
        <w:t>Do faktur</w:t>
      </w:r>
      <w:r w:rsidR="009F476D" w:rsidRPr="001277EB">
        <w:rPr>
          <w:rFonts w:ascii="Arial" w:hAnsi="Arial" w:cs="Arial"/>
          <w:sz w:val="20"/>
          <w:szCs w:val="20"/>
        </w:rPr>
        <w:t>y, o której</w:t>
      </w:r>
      <w:r w:rsidR="00F55810" w:rsidRPr="001277EB">
        <w:rPr>
          <w:rFonts w:ascii="Arial" w:hAnsi="Arial" w:cs="Arial"/>
          <w:sz w:val="20"/>
          <w:szCs w:val="20"/>
        </w:rPr>
        <w:t xml:space="preserve"> mowa w </w:t>
      </w:r>
      <w:r w:rsidR="008B300B" w:rsidRPr="001277EB">
        <w:rPr>
          <w:rFonts w:ascii="Arial" w:hAnsi="Arial" w:cs="Arial"/>
          <w:sz w:val="20"/>
          <w:szCs w:val="20"/>
        </w:rPr>
        <w:t xml:space="preserve">§6 </w:t>
      </w:r>
      <w:r w:rsidR="00F55810" w:rsidRPr="001277EB">
        <w:rPr>
          <w:rFonts w:ascii="Arial" w:hAnsi="Arial" w:cs="Arial"/>
          <w:sz w:val="20"/>
          <w:szCs w:val="20"/>
        </w:rPr>
        <w:t>pkt</w:t>
      </w:r>
      <w:r w:rsidR="00BD6D98" w:rsidRPr="001277EB">
        <w:rPr>
          <w:rFonts w:ascii="Arial" w:hAnsi="Arial" w:cs="Arial"/>
          <w:sz w:val="20"/>
          <w:szCs w:val="20"/>
        </w:rPr>
        <w:t xml:space="preserve">. 1 Wykonawca zobowiązany jest dołączyć poniższe dokumenty: </w:t>
      </w:r>
      <w:r w:rsidRPr="001277EB">
        <w:rPr>
          <w:rFonts w:ascii="Arial" w:hAnsi="Arial" w:cs="Arial"/>
          <w:sz w:val="20"/>
          <w:szCs w:val="20"/>
        </w:rPr>
        <w:t xml:space="preserve">a) </w:t>
      </w:r>
      <w:r w:rsidR="009A216C" w:rsidRPr="001277EB">
        <w:rPr>
          <w:rFonts w:ascii="Arial" w:hAnsi="Arial" w:cs="Arial"/>
          <w:sz w:val="20"/>
          <w:szCs w:val="20"/>
        </w:rPr>
        <w:t xml:space="preserve">dokumenty z przeprowadzonego obmiaru surowca </w:t>
      </w:r>
      <w:r w:rsidR="00F15C42" w:rsidRPr="001277EB">
        <w:rPr>
          <w:rFonts w:ascii="Arial" w:hAnsi="Arial" w:cs="Arial"/>
          <w:i/>
          <w:sz w:val="20"/>
          <w:szCs w:val="20"/>
          <w:u w:val="single"/>
        </w:rPr>
        <w:t>(dla każdego magazynu SOI</w:t>
      </w:r>
      <w:r w:rsidR="003011D7" w:rsidRPr="001277EB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9A216C" w:rsidRPr="001277EB">
        <w:rPr>
          <w:rFonts w:ascii="Arial" w:hAnsi="Arial" w:cs="Arial"/>
          <w:i/>
          <w:sz w:val="20"/>
          <w:szCs w:val="20"/>
          <w:u w:val="single"/>
        </w:rPr>
        <w:t>oddzielnie)</w:t>
      </w:r>
      <w:r w:rsidR="009A216C" w:rsidRPr="001277EB">
        <w:rPr>
          <w:rFonts w:ascii="Arial" w:hAnsi="Arial" w:cs="Arial"/>
          <w:sz w:val="20"/>
          <w:szCs w:val="20"/>
        </w:rPr>
        <w:t xml:space="preserve">, </w:t>
      </w:r>
    </w:p>
    <w:p w14:paraId="372F9577" w14:textId="77777777" w:rsidR="00E04360" w:rsidRPr="001277EB" w:rsidRDefault="00E04360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b) </w:t>
      </w:r>
      <w:r w:rsidR="00655F9E" w:rsidRPr="001277EB">
        <w:rPr>
          <w:rFonts w:ascii="Arial" w:hAnsi="Arial" w:cs="Arial"/>
          <w:sz w:val="20"/>
          <w:szCs w:val="20"/>
        </w:rPr>
        <w:t>protokoły</w:t>
      </w:r>
      <w:r w:rsidR="00BD6D98" w:rsidRPr="001277EB">
        <w:rPr>
          <w:rFonts w:ascii="Arial" w:hAnsi="Arial" w:cs="Arial"/>
          <w:sz w:val="20"/>
          <w:szCs w:val="20"/>
        </w:rPr>
        <w:t xml:space="preserve"> wykonania usługi wycinki drzew</w:t>
      </w:r>
      <w:r w:rsidR="00016E86" w:rsidRPr="001277EB">
        <w:rPr>
          <w:rFonts w:ascii="Arial" w:hAnsi="Arial" w:cs="Arial"/>
          <w:sz w:val="20"/>
          <w:szCs w:val="20"/>
        </w:rPr>
        <w:t xml:space="preserve"> </w:t>
      </w:r>
      <w:r w:rsidR="00626917" w:rsidRPr="001277EB">
        <w:rPr>
          <w:rFonts w:ascii="Arial" w:hAnsi="Arial" w:cs="Arial"/>
          <w:sz w:val="20"/>
          <w:szCs w:val="20"/>
        </w:rPr>
        <w:t>wraz z frez</w:t>
      </w:r>
      <w:r w:rsidR="00207AF6" w:rsidRPr="001277EB">
        <w:rPr>
          <w:rFonts w:ascii="Arial" w:hAnsi="Arial" w:cs="Arial"/>
          <w:sz w:val="20"/>
          <w:szCs w:val="20"/>
        </w:rPr>
        <w:t>owaniem pni</w:t>
      </w:r>
      <w:r w:rsidR="00E8234D" w:rsidRPr="001277EB">
        <w:rPr>
          <w:rFonts w:ascii="Arial" w:hAnsi="Arial" w:cs="Arial"/>
          <w:sz w:val="20"/>
          <w:szCs w:val="20"/>
        </w:rPr>
        <w:t xml:space="preserve"> przekazani</w:t>
      </w:r>
      <w:r w:rsidR="007438A5" w:rsidRPr="001277EB">
        <w:rPr>
          <w:rFonts w:ascii="Arial" w:hAnsi="Arial" w:cs="Arial"/>
          <w:sz w:val="20"/>
          <w:szCs w:val="20"/>
        </w:rPr>
        <w:t>a</w:t>
      </w:r>
      <w:r w:rsidR="00E8234D" w:rsidRPr="001277EB">
        <w:rPr>
          <w:rFonts w:ascii="Arial" w:hAnsi="Arial" w:cs="Arial"/>
          <w:sz w:val="20"/>
          <w:szCs w:val="20"/>
        </w:rPr>
        <w:t xml:space="preserve"> drzew do właściwego SOI</w:t>
      </w:r>
      <w:r w:rsidR="00472F31" w:rsidRPr="001277EB">
        <w:rPr>
          <w:rFonts w:ascii="Arial" w:hAnsi="Arial" w:cs="Arial"/>
          <w:sz w:val="20"/>
          <w:szCs w:val="20"/>
        </w:rPr>
        <w:t>,</w:t>
      </w:r>
      <w:r w:rsidR="00E8234D" w:rsidRPr="001277EB">
        <w:rPr>
          <w:rFonts w:ascii="Arial" w:hAnsi="Arial" w:cs="Arial"/>
          <w:sz w:val="20"/>
          <w:szCs w:val="20"/>
        </w:rPr>
        <w:t xml:space="preserve"> </w:t>
      </w:r>
      <w:r w:rsidR="00655F9E" w:rsidRPr="001277EB">
        <w:rPr>
          <w:rFonts w:ascii="Arial" w:hAnsi="Arial" w:cs="Arial"/>
          <w:sz w:val="20"/>
          <w:szCs w:val="20"/>
          <w:u w:val="single"/>
        </w:rPr>
        <w:t xml:space="preserve">podpisane przez </w:t>
      </w:r>
      <w:r w:rsidR="00381CF2" w:rsidRPr="001277EB">
        <w:rPr>
          <w:rFonts w:ascii="Arial" w:hAnsi="Arial" w:cs="Arial"/>
          <w:sz w:val="20"/>
          <w:szCs w:val="20"/>
          <w:u w:val="single"/>
        </w:rPr>
        <w:t>Wykonawcę</w:t>
      </w:r>
      <w:r w:rsidR="00111DF0" w:rsidRPr="001277EB">
        <w:rPr>
          <w:rFonts w:ascii="Arial" w:hAnsi="Arial" w:cs="Arial"/>
          <w:sz w:val="20"/>
          <w:szCs w:val="20"/>
          <w:u w:val="single"/>
        </w:rPr>
        <w:t xml:space="preserve"> i</w:t>
      </w:r>
      <w:r w:rsidR="00381CF2" w:rsidRPr="001277EB">
        <w:rPr>
          <w:rFonts w:ascii="Arial" w:hAnsi="Arial" w:cs="Arial"/>
          <w:sz w:val="20"/>
          <w:szCs w:val="20"/>
          <w:u w:val="single"/>
        </w:rPr>
        <w:t xml:space="preserve"> Kierownika</w:t>
      </w:r>
      <w:r w:rsidR="00BD6D98" w:rsidRPr="001277EB">
        <w:rPr>
          <w:rFonts w:ascii="Arial" w:hAnsi="Arial" w:cs="Arial"/>
          <w:sz w:val="20"/>
          <w:szCs w:val="20"/>
          <w:u w:val="single"/>
        </w:rPr>
        <w:t xml:space="preserve"> SOI</w:t>
      </w:r>
      <w:r w:rsidR="00BD6D98" w:rsidRPr="001277EB">
        <w:rPr>
          <w:rFonts w:ascii="Arial" w:hAnsi="Arial" w:cs="Arial"/>
          <w:sz w:val="20"/>
          <w:szCs w:val="20"/>
        </w:rPr>
        <w:t>,</w:t>
      </w:r>
    </w:p>
    <w:p w14:paraId="3785B672" w14:textId="77777777" w:rsidR="004711AD" w:rsidRPr="001277EB" w:rsidRDefault="00E04360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c) </w:t>
      </w:r>
      <w:r w:rsidR="00BD6D98" w:rsidRPr="001277EB">
        <w:rPr>
          <w:rFonts w:ascii="Arial" w:hAnsi="Arial" w:cs="Arial"/>
          <w:sz w:val="20"/>
          <w:szCs w:val="20"/>
        </w:rPr>
        <w:t>oświadcz</w:t>
      </w:r>
      <w:r w:rsidR="003011D7" w:rsidRPr="001277EB">
        <w:rPr>
          <w:rFonts w:ascii="Arial" w:hAnsi="Arial" w:cs="Arial"/>
          <w:sz w:val="20"/>
          <w:szCs w:val="20"/>
        </w:rPr>
        <w:t>enie Wykonawcy, że zagospodar</w:t>
      </w:r>
      <w:r w:rsidR="007438A5" w:rsidRPr="001277EB">
        <w:rPr>
          <w:rFonts w:ascii="Arial" w:hAnsi="Arial" w:cs="Arial"/>
          <w:sz w:val="20"/>
          <w:szCs w:val="20"/>
        </w:rPr>
        <w:t>uje</w:t>
      </w:r>
      <w:r w:rsidR="00BD6D98" w:rsidRPr="001277EB">
        <w:rPr>
          <w:rFonts w:ascii="Arial" w:hAnsi="Arial" w:cs="Arial"/>
          <w:sz w:val="20"/>
          <w:szCs w:val="20"/>
        </w:rPr>
        <w:t xml:space="preserve"> odpady drewna oraz </w:t>
      </w:r>
      <w:r w:rsidR="00207AF6" w:rsidRPr="001277EB">
        <w:rPr>
          <w:rFonts w:ascii="Arial" w:hAnsi="Arial" w:cs="Arial"/>
          <w:sz w:val="20"/>
          <w:szCs w:val="20"/>
        </w:rPr>
        <w:t xml:space="preserve">inne </w:t>
      </w:r>
      <w:r w:rsidR="00BD6D98" w:rsidRPr="001277EB">
        <w:rPr>
          <w:rFonts w:ascii="Arial" w:hAnsi="Arial" w:cs="Arial"/>
          <w:sz w:val="20"/>
          <w:szCs w:val="20"/>
        </w:rPr>
        <w:t>odpady powstałe z wycinki</w:t>
      </w:r>
      <w:r w:rsidR="007438A5" w:rsidRPr="001277EB">
        <w:rPr>
          <w:rFonts w:ascii="Arial" w:hAnsi="Arial" w:cs="Arial"/>
          <w:sz w:val="20"/>
          <w:szCs w:val="20"/>
        </w:rPr>
        <w:t xml:space="preserve"> </w:t>
      </w:r>
      <w:r w:rsidR="00A53EA4" w:rsidRPr="001277EB">
        <w:rPr>
          <w:rFonts w:ascii="Arial" w:hAnsi="Arial" w:cs="Arial"/>
          <w:sz w:val="20"/>
          <w:szCs w:val="20"/>
        </w:rPr>
        <w:t>(w postaci tzw. „</w:t>
      </w:r>
      <w:proofErr w:type="spellStart"/>
      <w:r w:rsidR="00A53EA4" w:rsidRPr="001277EB">
        <w:rPr>
          <w:rFonts w:ascii="Arial" w:hAnsi="Arial" w:cs="Arial"/>
          <w:sz w:val="20"/>
          <w:szCs w:val="20"/>
        </w:rPr>
        <w:t>gałęziówki</w:t>
      </w:r>
      <w:proofErr w:type="spellEnd"/>
      <w:r w:rsidR="00A53EA4" w:rsidRPr="001277EB">
        <w:rPr>
          <w:rFonts w:ascii="Arial" w:hAnsi="Arial" w:cs="Arial"/>
          <w:sz w:val="20"/>
          <w:szCs w:val="20"/>
        </w:rPr>
        <w:t>”, kory, gałęzi, liści, troc</w:t>
      </w:r>
      <w:r w:rsidR="00655F9E" w:rsidRPr="001277EB">
        <w:rPr>
          <w:rFonts w:ascii="Arial" w:hAnsi="Arial" w:cs="Arial"/>
          <w:sz w:val="20"/>
          <w:szCs w:val="20"/>
        </w:rPr>
        <w:t>in, pozostałości po frezowaniu)</w:t>
      </w:r>
      <w:r w:rsidR="004113E6" w:rsidRPr="001277EB">
        <w:rPr>
          <w:rFonts w:ascii="Arial" w:hAnsi="Arial" w:cs="Arial"/>
          <w:sz w:val="20"/>
          <w:szCs w:val="20"/>
        </w:rPr>
        <w:t>,</w:t>
      </w:r>
      <w:r w:rsidR="00A53EA4" w:rsidRPr="001277EB">
        <w:rPr>
          <w:rFonts w:ascii="Arial" w:hAnsi="Arial" w:cs="Arial"/>
          <w:sz w:val="20"/>
          <w:szCs w:val="20"/>
        </w:rPr>
        <w:t xml:space="preserve"> zgodnie </w:t>
      </w:r>
      <w:r w:rsidR="004113E6" w:rsidRPr="001277EB">
        <w:rPr>
          <w:rFonts w:ascii="Arial" w:hAnsi="Arial" w:cs="Arial"/>
          <w:sz w:val="20"/>
          <w:szCs w:val="20"/>
        </w:rPr>
        <w:t xml:space="preserve"> </w:t>
      </w:r>
      <w:r w:rsidR="00A53EA4" w:rsidRPr="001277EB">
        <w:rPr>
          <w:rFonts w:ascii="Arial" w:hAnsi="Arial" w:cs="Arial"/>
          <w:sz w:val="20"/>
          <w:szCs w:val="20"/>
        </w:rPr>
        <w:t xml:space="preserve">z przepisami </w:t>
      </w:r>
      <w:r w:rsidR="004113E6" w:rsidRPr="001277EB">
        <w:rPr>
          <w:rFonts w:ascii="Arial" w:hAnsi="Arial" w:cs="Arial"/>
          <w:sz w:val="20"/>
          <w:szCs w:val="20"/>
        </w:rPr>
        <w:t xml:space="preserve">ustawy </w:t>
      </w:r>
      <w:r w:rsidR="00A53EA4" w:rsidRPr="001277EB">
        <w:rPr>
          <w:rFonts w:ascii="Arial" w:hAnsi="Arial" w:cs="Arial"/>
          <w:sz w:val="20"/>
          <w:szCs w:val="20"/>
        </w:rPr>
        <w:t xml:space="preserve"> o odpadach,</w:t>
      </w:r>
    </w:p>
    <w:p w14:paraId="1FB50071" w14:textId="77777777" w:rsidR="004711AD" w:rsidRPr="001277EB" w:rsidRDefault="004711AD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3. </w:t>
      </w:r>
      <w:r w:rsidR="00BD6D98" w:rsidRPr="001277EB">
        <w:rPr>
          <w:rFonts w:ascii="Arial" w:hAnsi="Arial" w:cs="Arial"/>
          <w:sz w:val="20"/>
          <w:szCs w:val="20"/>
        </w:rPr>
        <w:t>Zamawiający zobowiązuje się do</w:t>
      </w:r>
      <w:r w:rsidR="00ED5A26" w:rsidRPr="001277EB">
        <w:rPr>
          <w:rFonts w:ascii="Arial" w:hAnsi="Arial" w:cs="Arial"/>
          <w:sz w:val="20"/>
          <w:szCs w:val="20"/>
        </w:rPr>
        <w:t xml:space="preserve"> zapłaty prawidłowo wystawionej</w:t>
      </w:r>
      <w:r w:rsidR="00BD6D98" w:rsidRPr="001277EB">
        <w:rPr>
          <w:rFonts w:ascii="Arial" w:hAnsi="Arial" w:cs="Arial"/>
          <w:sz w:val="20"/>
          <w:szCs w:val="20"/>
        </w:rPr>
        <w:t xml:space="preserve"> faktur</w:t>
      </w:r>
      <w:r w:rsidR="00ED5A26" w:rsidRPr="001277EB">
        <w:rPr>
          <w:rFonts w:ascii="Arial" w:hAnsi="Arial" w:cs="Arial"/>
          <w:sz w:val="20"/>
          <w:szCs w:val="20"/>
        </w:rPr>
        <w:t>y</w:t>
      </w:r>
      <w:r w:rsidR="00BD6D98" w:rsidRPr="001277EB">
        <w:rPr>
          <w:rFonts w:ascii="Arial" w:hAnsi="Arial" w:cs="Arial"/>
          <w:sz w:val="20"/>
          <w:szCs w:val="20"/>
        </w:rPr>
        <w:t xml:space="preserve">  w terminie 21 dni od daty </w:t>
      </w:r>
      <w:r w:rsidR="000339B2" w:rsidRPr="001277EB">
        <w:rPr>
          <w:rFonts w:ascii="Arial" w:hAnsi="Arial" w:cs="Arial"/>
          <w:sz w:val="20"/>
          <w:szCs w:val="20"/>
        </w:rPr>
        <w:t>jej</w:t>
      </w:r>
      <w:r w:rsidR="00BD6D98" w:rsidRPr="001277EB">
        <w:rPr>
          <w:rFonts w:ascii="Arial" w:hAnsi="Arial" w:cs="Arial"/>
          <w:sz w:val="20"/>
          <w:szCs w:val="20"/>
        </w:rPr>
        <w:t xml:space="preserve"> otrzymania, przelewem na konto wykonawcy</w:t>
      </w:r>
      <w:r w:rsidR="00BD6D98" w:rsidRPr="001277EB">
        <w:rPr>
          <w:rFonts w:ascii="Arial" w:hAnsi="Arial" w:cs="Arial"/>
          <w:b/>
          <w:sz w:val="20"/>
          <w:szCs w:val="20"/>
        </w:rPr>
        <w:t>.</w:t>
      </w:r>
    </w:p>
    <w:p w14:paraId="7DDEBE65" w14:textId="77777777" w:rsidR="00BD6D98" w:rsidRPr="001277EB" w:rsidRDefault="004711AD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4. </w:t>
      </w:r>
      <w:r w:rsidR="00BD6D98" w:rsidRPr="001277EB">
        <w:rPr>
          <w:rFonts w:ascii="Arial" w:hAnsi="Arial" w:cs="Arial"/>
          <w:sz w:val="20"/>
          <w:szCs w:val="20"/>
        </w:rPr>
        <w:t>Zamawiający oświadcza, że jest uprawniony do otrzymywania faktur VAT i upoważnia Wykonawcę do wystawienia faktury VAT bez żądania podpisu Zamawiającego.</w:t>
      </w:r>
    </w:p>
    <w:p w14:paraId="653B369B" w14:textId="77777777" w:rsidR="00BD6D98" w:rsidRPr="001277EB" w:rsidRDefault="00BD6D98" w:rsidP="001277EB">
      <w:pPr>
        <w:tabs>
          <w:tab w:val="left" w:pos="0"/>
          <w:tab w:val="left" w:pos="284"/>
        </w:tabs>
        <w:suppressAutoHyphens w:val="0"/>
        <w:spacing w:line="360" w:lineRule="auto"/>
        <w:ind w:left="284" w:right="-3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Nr NIP Zamawiającego: </w:t>
      </w:r>
      <w:r w:rsidRPr="001277EB">
        <w:rPr>
          <w:rFonts w:ascii="Arial" w:hAnsi="Arial" w:cs="Arial"/>
          <w:b/>
        </w:rPr>
        <w:t>586-010-45-52</w:t>
      </w:r>
    </w:p>
    <w:p w14:paraId="2BAAB359" w14:textId="77777777" w:rsidR="004711AD" w:rsidRPr="001277EB" w:rsidRDefault="00BD6D98" w:rsidP="001277EB">
      <w:pPr>
        <w:tabs>
          <w:tab w:val="left" w:pos="0"/>
          <w:tab w:val="left" w:pos="9500"/>
        </w:tabs>
        <w:spacing w:line="360" w:lineRule="auto"/>
        <w:ind w:left="284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Nr NIP Wykonawcy:  ……………………… .</w:t>
      </w:r>
    </w:p>
    <w:p w14:paraId="4EAF2B68" w14:textId="77777777" w:rsidR="009F476D" w:rsidRPr="001277EB" w:rsidRDefault="004711AD" w:rsidP="001277EB">
      <w:pPr>
        <w:tabs>
          <w:tab w:val="left" w:pos="0"/>
          <w:tab w:val="left" w:pos="9500"/>
        </w:tabs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5. </w:t>
      </w:r>
      <w:r w:rsidR="00BD6D98" w:rsidRPr="001277EB">
        <w:rPr>
          <w:rFonts w:ascii="Arial" w:hAnsi="Arial" w:cs="Arial"/>
        </w:rPr>
        <w:t>Zapłata nastąpi przelewem z konta bankowego Zamawiającego na konto bankowe  Wykonawcy.</w:t>
      </w:r>
    </w:p>
    <w:p w14:paraId="312118F6" w14:textId="77777777" w:rsidR="004711AD" w:rsidRPr="001277EB" w:rsidRDefault="004711AD" w:rsidP="001277EB">
      <w:pPr>
        <w:tabs>
          <w:tab w:val="left" w:pos="0"/>
          <w:tab w:val="left" w:pos="9500"/>
        </w:tabs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6.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5DC76996" w14:textId="77777777" w:rsidR="004711AD" w:rsidRPr="001277EB" w:rsidRDefault="004711AD" w:rsidP="001277EB">
      <w:pPr>
        <w:tabs>
          <w:tab w:val="left" w:pos="0"/>
          <w:tab w:val="left" w:pos="9500"/>
        </w:tabs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7. W przypadku, gdy Zamawiający stwierdzi, iż wskazany przez Wykonawcę rachunek bankowy nie znajduje się w rejestrze, o którym mowa w ust. 5, Zamawiający zastrzega sobie prawo do dokonania płatności na dowolnie wybrany z tego rejestru rachunek bankowy Wykonawcy</w:t>
      </w:r>
      <w:r w:rsidR="007E03B5" w:rsidRPr="001277EB">
        <w:rPr>
          <w:rFonts w:ascii="Arial" w:hAnsi="Arial" w:cs="Arial"/>
        </w:rPr>
        <w:t>.</w:t>
      </w:r>
    </w:p>
    <w:p w14:paraId="462A7FA0" w14:textId="77777777" w:rsidR="007E03B5" w:rsidRPr="001277EB" w:rsidRDefault="007E03B5" w:rsidP="001277EB">
      <w:pPr>
        <w:tabs>
          <w:tab w:val="left" w:pos="0"/>
          <w:tab w:val="left" w:pos="9500"/>
        </w:tabs>
        <w:spacing w:line="360" w:lineRule="auto"/>
        <w:ind w:left="-567" w:right="-128"/>
        <w:jc w:val="both"/>
        <w:rPr>
          <w:rFonts w:ascii="Arial" w:hAnsi="Arial" w:cs="Arial"/>
        </w:rPr>
      </w:pPr>
    </w:p>
    <w:p w14:paraId="676EF8AF" w14:textId="77777777" w:rsidR="00136036" w:rsidRPr="001277EB" w:rsidRDefault="00136036" w:rsidP="001277EB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 7</w:t>
      </w:r>
    </w:p>
    <w:p w14:paraId="2747506E" w14:textId="77777777" w:rsidR="00BD6D98" w:rsidRPr="001277EB" w:rsidRDefault="00BD6D98" w:rsidP="001277EB">
      <w:pPr>
        <w:pStyle w:val="Tekstpodstawowy"/>
        <w:spacing w:after="0" w:line="360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1277EB">
        <w:rPr>
          <w:rFonts w:ascii="Arial" w:hAnsi="Arial" w:cs="Arial"/>
          <w:bCs/>
          <w:i/>
          <w:sz w:val="20"/>
          <w:szCs w:val="20"/>
        </w:rPr>
        <w:t xml:space="preserve">Kary umowne </w:t>
      </w:r>
    </w:p>
    <w:p w14:paraId="75E5534A" w14:textId="77777777" w:rsidR="00BD6D98" w:rsidRPr="001277EB" w:rsidRDefault="004711AD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1. </w:t>
      </w:r>
      <w:r w:rsidR="00BD6D98" w:rsidRPr="001277EB">
        <w:rPr>
          <w:rFonts w:ascii="Arial" w:hAnsi="Arial" w:cs="Arial"/>
        </w:rPr>
        <w:t xml:space="preserve">W razie </w:t>
      </w:r>
      <w:r w:rsidRPr="001277EB">
        <w:rPr>
          <w:rFonts w:ascii="Arial" w:hAnsi="Arial" w:cs="Arial"/>
        </w:rPr>
        <w:t>zwłoki</w:t>
      </w:r>
      <w:r w:rsidR="00BD6D98" w:rsidRPr="001277EB">
        <w:rPr>
          <w:rFonts w:ascii="Arial" w:hAnsi="Arial" w:cs="Arial"/>
        </w:rPr>
        <w:t xml:space="preserve"> w wykonaniu przedmiotu umowy</w:t>
      </w:r>
      <w:r w:rsidR="00CE7BF2" w:rsidRPr="001277EB">
        <w:rPr>
          <w:rFonts w:ascii="Arial" w:hAnsi="Arial" w:cs="Arial"/>
        </w:rPr>
        <w:t>, w terminie</w:t>
      </w:r>
      <w:r w:rsidR="00BD6D98" w:rsidRPr="001277EB">
        <w:rPr>
          <w:rFonts w:ascii="Arial" w:hAnsi="Arial" w:cs="Arial"/>
        </w:rPr>
        <w:t xml:space="preserve"> </w:t>
      </w:r>
      <w:r w:rsidR="000D38A6" w:rsidRPr="001277EB">
        <w:rPr>
          <w:rFonts w:ascii="Arial" w:hAnsi="Arial" w:cs="Arial"/>
        </w:rPr>
        <w:t xml:space="preserve">o którym mowa w §4 </w:t>
      </w:r>
      <w:r w:rsidR="00BD6D98" w:rsidRPr="001277EB">
        <w:rPr>
          <w:rFonts w:ascii="Arial" w:hAnsi="Arial" w:cs="Arial"/>
        </w:rPr>
        <w:t xml:space="preserve">Zamawiającemu przysługuje kara umowna w wysokości </w:t>
      </w:r>
      <w:r w:rsidRPr="001277EB">
        <w:rPr>
          <w:rFonts w:ascii="Arial" w:hAnsi="Arial" w:cs="Arial"/>
        </w:rPr>
        <w:t>0,2</w:t>
      </w:r>
      <w:r w:rsidR="00BD6D98" w:rsidRPr="001277EB">
        <w:rPr>
          <w:rFonts w:ascii="Arial" w:hAnsi="Arial" w:cs="Arial"/>
        </w:rPr>
        <w:t xml:space="preserve">% wynagrodzenia, o którym mowa w § </w:t>
      </w:r>
      <w:r w:rsidR="00136036" w:rsidRPr="001277EB">
        <w:rPr>
          <w:rFonts w:ascii="Arial" w:hAnsi="Arial" w:cs="Arial"/>
        </w:rPr>
        <w:t>5</w:t>
      </w:r>
      <w:r w:rsidR="008B3987" w:rsidRPr="001277EB">
        <w:rPr>
          <w:rFonts w:ascii="Arial" w:hAnsi="Arial" w:cs="Arial"/>
        </w:rPr>
        <w:t xml:space="preserve"> pkt</w:t>
      </w:r>
      <w:r w:rsidR="00BD6D98" w:rsidRPr="001277EB">
        <w:rPr>
          <w:rFonts w:ascii="Arial" w:hAnsi="Arial" w:cs="Arial"/>
        </w:rPr>
        <w:t xml:space="preserve">.1 za każdy dzień </w:t>
      </w:r>
      <w:r w:rsidRPr="001277EB">
        <w:rPr>
          <w:rFonts w:ascii="Arial" w:hAnsi="Arial" w:cs="Arial"/>
        </w:rPr>
        <w:t>zwłok</w:t>
      </w:r>
      <w:r w:rsidR="00C11F72" w:rsidRPr="001277EB">
        <w:rPr>
          <w:rFonts w:ascii="Arial" w:hAnsi="Arial" w:cs="Arial"/>
        </w:rPr>
        <w:t>i, jednak nie więcej niż 10% wynagrodzenia, o którym mowa w §5</w:t>
      </w:r>
      <w:r w:rsidR="00C11F72" w:rsidRPr="001277EB">
        <w:rPr>
          <w:rFonts w:ascii="Arial" w:hAnsi="Arial" w:cs="Arial"/>
          <w:b/>
        </w:rPr>
        <w:t xml:space="preserve"> </w:t>
      </w:r>
      <w:r w:rsidR="00C11F72" w:rsidRPr="001277EB">
        <w:rPr>
          <w:rFonts w:ascii="Arial" w:hAnsi="Arial" w:cs="Arial"/>
        </w:rPr>
        <w:t>ust. 1</w:t>
      </w:r>
      <w:r w:rsidR="00BD6D98" w:rsidRPr="001277EB">
        <w:rPr>
          <w:rFonts w:ascii="Arial" w:hAnsi="Arial" w:cs="Arial"/>
        </w:rPr>
        <w:t>.</w:t>
      </w:r>
    </w:p>
    <w:p w14:paraId="79B93B16" w14:textId="77777777" w:rsidR="004711AD" w:rsidRPr="001277EB" w:rsidRDefault="004711AD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lastRenderedPageBreak/>
        <w:t xml:space="preserve">2. </w:t>
      </w:r>
      <w:r w:rsidR="00BD6D98" w:rsidRPr="001277EB">
        <w:rPr>
          <w:rFonts w:ascii="Arial" w:hAnsi="Arial" w:cs="Arial"/>
        </w:rPr>
        <w:t xml:space="preserve">W przypadku niewykonania lub nienależytego wykonania przedmiotu umowy </w:t>
      </w:r>
      <w:r w:rsidRPr="001277EB">
        <w:rPr>
          <w:rFonts w:ascii="Arial" w:hAnsi="Arial" w:cs="Arial"/>
        </w:rPr>
        <w:t xml:space="preserve"> </w:t>
      </w:r>
      <w:r w:rsidR="00C01F48" w:rsidRPr="001277EB">
        <w:rPr>
          <w:rFonts w:ascii="Arial" w:hAnsi="Arial" w:cs="Arial"/>
        </w:rPr>
        <w:t>oraz w przypa</w:t>
      </w:r>
      <w:r w:rsidR="00111DF0" w:rsidRPr="001277EB">
        <w:rPr>
          <w:rFonts w:ascii="Arial" w:hAnsi="Arial" w:cs="Arial"/>
        </w:rPr>
        <w:t>dku odstąpienia od umowy przez w</w:t>
      </w:r>
      <w:r w:rsidR="00C01F48" w:rsidRPr="001277EB">
        <w:rPr>
          <w:rFonts w:ascii="Arial" w:hAnsi="Arial" w:cs="Arial"/>
        </w:rPr>
        <w:t xml:space="preserve">ykonawcę z przyczyn leżących po stronie wykonawcy </w:t>
      </w:r>
      <w:r w:rsidR="00BD6D98" w:rsidRPr="001277EB">
        <w:rPr>
          <w:rFonts w:ascii="Arial" w:hAnsi="Arial" w:cs="Arial"/>
        </w:rPr>
        <w:t>Zamawiającemu przysługuje kara umowna w wysokości 10% wynagrodzenia,</w:t>
      </w:r>
      <w:r w:rsidR="00655F9E" w:rsidRPr="001277EB">
        <w:rPr>
          <w:rFonts w:ascii="Arial" w:hAnsi="Arial" w:cs="Arial"/>
        </w:rPr>
        <w:t xml:space="preserve"> </w:t>
      </w:r>
      <w:r w:rsidR="009A4BAA"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 xml:space="preserve">o którym mowa w § </w:t>
      </w:r>
      <w:r w:rsidR="00136036" w:rsidRPr="001277EB">
        <w:rPr>
          <w:rFonts w:ascii="Arial" w:hAnsi="Arial" w:cs="Arial"/>
        </w:rPr>
        <w:t>5</w:t>
      </w:r>
      <w:r w:rsidR="008B3987" w:rsidRPr="001277EB">
        <w:rPr>
          <w:rFonts w:ascii="Arial" w:hAnsi="Arial" w:cs="Arial"/>
        </w:rPr>
        <w:t xml:space="preserve"> pkt</w:t>
      </w:r>
      <w:r w:rsidR="00BD6D98" w:rsidRPr="001277EB">
        <w:rPr>
          <w:rFonts w:ascii="Arial" w:hAnsi="Arial" w:cs="Arial"/>
        </w:rPr>
        <w:t>.1</w:t>
      </w:r>
      <w:r w:rsidR="00355231" w:rsidRPr="001277EB">
        <w:rPr>
          <w:rFonts w:ascii="Arial" w:hAnsi="Arial" w:cs="Arial"/>
        </w:rPr>
        <w:t>.</w:t>
      </w:r>
    </w:p>
    <w:p w14:paraId="521CA8E9" w14:textId="77777777" w:rsidR="004711AD" w:rsidRPr="001277EB" w:rsidRDefault="004711AD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3. </w:t>
      </w:r>
      <w:r w:rsidR="00BD6D98" w:rsidRPr="001277EB">
        <w:rPr>
          <w:rFonts w:ascii="Arial" w:hAnsi="Arial" w:cs="Arial"/>
        </w:rPr>
        <w:t xml:space="preserve">W </w:t>
      </w:r>
      <w:r w:rsidR="00C11F72" w:rsidRPr="001277EB">
        <w:rPr>
          <w:rFonts w:ascii="Arial" w:hAnsi="Arial" w:cs="Arial"/>
        </w:rPr>
        <w:t>razie</w:t>
      </w:r>
      <w:r w:rsidR="00BD6D98" w:rsidRPr="001277EB">
        <w:rPr>
          <w:rFonts w:ascii="Arial" w:hAnsi="Arial" w:cs="Arial"/>
        </w:rPr>
        <w:t xml:space="preserve"> </w:t>
      </w:r>
      <w:r w:rsidRPr="001277EB">
        <w:rPr>
          <w:rFonts w:ascii="Arial" w:hAnsi="Arial" w:cs="Arial"/>
        </w:rPr>
        <w:t>zwłoki</w:t>
      </w:r>
      <w:r w:rsidR="00BD6D98" w:rsidRPr="001277EB">
        <w:rPr>
          <w:rFonts w:ascii="Arial" w:hAnsi="Arial" w:cs="Arial"/>
        </w:rPr>
        <w:t xml:space="preserve"> w wykonaniu przedmiotu umowy trwającego dłużej niż 10 dni Zamawiający może odstąpić od umowy bez konieczności wyznaczania dodatkowego terminu i jest uprawniony do żądania kary umownej w wysokości 10% wynagrodzenia, o którym mowa w § </w:t>
      </w:r>
      <w:r w:rsidR="00136036" w:rsidRPr="001277EB">
        <w:rPr>
          <w:rFonts w:ascii="Arial" w:hAnsi="Arial" w:cs="Arial"/>
        </w:rPr>
        <w:t>5</w:t>
      </w:r>
      <w:r w:rsidR="00BD6D98" w:rsidRPr="001277EB">
        <w:rPr>
          <w:rFonts w:ascii="Arial" w:hAnsi="Arial" w:cs="Arial"/>
        </w:rPr>
        <w:t xml:space="preserve"> pkt.1</w:t>
      </w:r>
      <w:r w:rsidR="00355BE8" w:rsidRPr="001277EB">
        <w:rPr>
          <w:rFonts w:ascii="Arial" w:hAnsi="Arial" w:cs="Arial"/>
        </w:rPr>
        <w:t>.</w:t>
      </w:r>
    </w:p>
    <w:p w14:paraId="3088DE78" w14:textId="77777777" w:rsidR="00355BE8" w:rsidRPr="001277EB" w:rsidRDefault="00355BE8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eastAsia="Calibri" w:hAnsi="Arial" w:cs="Arial"/>
          <w:lang w:eastAsia="en-US"/>
        </w:rPr>
      </w:pPr>
      <w:r w:rsidRPr="001277EB">
        <w:rPr>
          <w:rFonts w:ascii="Arial" w:hAnsi="Arial" w:cs="Arial"/>
        </w:rPr>
        <w:t xml:space="preserve">4. </w:t>
      </w:r>
      <w:r w:rsidR="00866BFC" w:rsidRPr="001277EB">
        <w:rPr>
          <w:rFonts w:ascii="Arial" w:hAnsi="Arial" w:cs="Arial"/>
        </w:rPr>
        <w:t>W przypadku odstąpienia od niniejszej umowy przez Zamawiającego, z przyczyn za które odpowiada Wykonawca, Zamawiającemu przysługuje żądanie kary umownej w wysokości 10 % wynagrodzenia, o której mowa w § 5 ust. 1 umowy</w:t>
      </w:r>
      <w:r w:rsidR="00866BFC" w:rsidRPr="001277EB">
        <w:rPr>
          <w:rFonts w:ascii="Arial" w:eastAsia="Calibri" w:hAnsi="Arial" w:cs="Arial"/>
          <w:lang w:eastAsia="en-US"/>
        </w:rPr>
        <w:t>.</w:t>
      </w:r>
    </w:p>
    <w:p w14:paraId="0DCB63AF" w14:textId="77777777" w:rsidR="00866BFC" w:rsidRPr="001277EB" w:rsidRDefault="00866BFC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5. </w:t>
      </w:r>
      <w:r w:rsidRPr="001277EB">
        <w:rPr>
          <w:rFonts w:ascii="Arial" w:hAnsi="Arial" w:cs="Arial"/>
          <w:lang w:eastAsia="pl-PL"/>
        </w:rPr>
        <w:t>W przypadku odstąpienia od umowy przez Wykonawcę bez winy Zamawiającego, Wykonawca zapłaci Zamawiającemu karę w wysokości 10% pełnej wartości umowy o której mowa w § 5 ust. 1 umowy.</w:t>
      </w:r>
    </w:p>
    <w:p w14:paraId="4EBBEBFE" w14:textId="77777777" w:rsidR="004711AD" w:rsidRPr="001277EB" w:rsidRDefault="00866BFC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6</w:t>
      </w:r>
      <w:r w:rsidR="004711AD" w:rsidRPr="001277EB">
        <w:rPr>
          <w:rFonts w:ascii="Arial" w:hAnsi="Arial" w:cs="Arial"/>
        </w:rPr>
        <w:t xml:space="preserve">. </w:t>
      </w:r>
      <w:r w:rsidR="00BD6D98" w:rsidRPr="001277EB">
        <w:rPr>
          <w:rFonts w:ascii="Arial" w:hAnsi="Arial" w:cs="Arial"/>
        </w:rPr>
        <w:t>Zamawiający może dochodzić na zasadach ogólnych odszkodowan</w:t>
      </w:r>
      <w:r w:rsidR="004711AD" w:rsidRPr="001277EB">
        <w:rPr>
          <w:rFonts w:ascii="Arial" w:hAnsi="Arial" w:cs="Arial"/>
        </w:rPr>
        <w:t>ia przewyższającego kar</w:t>
      </w:r>
      <w:r w:rsidR="00355BE8" w:rsidRPr="001277EB">
        <w:rPr>
          <w:rFonts w:ascii="Arial" w:hAnsi="Arial" w:cs="Arial"/>
        </w:rPr>
        <w:t>y</w:t>
      </w:r>
      <w:r w:rsidR="004711AD" w:rsidRPr="001277EB">
        <w:rPr>
          <w:rFonts w:ascii="Arial" w:hAnsi="Arial" w:cs="Arial"/>
        </w:rPr>
        <w:t xml:space="preserve"> umown</w:t>
      </w:r>
      <w:r w:rsidR="00355BE8" w:rsidRPr="001277EB">
        <w:rPr>
          <w:rFonts w:ascii="Arial" w:hAnsi="Arial" w:cs="Arial"/>
        </w:rPr>
        <w:t>e</w:t>
      </w:r>
      <w:r w:rsidR="004711AD" w:rsidRPr="001277EB">
        <w:rPr>
          <w:rFonts w:ascii="Arial" w:hAnsi="Arial" w:cs="Arial"/>
        </w:rPr>
        <w:t>.</w:t>
      </w:r>
    </w:p>
    <w:p w14:paraId="1A594AB0" w14:textId="77777777" w:rsidR="00BD6D98" w:rsidRPr="001277EB" w:rsidRDefault="00866BFC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7</w:t>
      </w:r>
      <w:r w:rsidR="004711AD" w:rsidRPr="001277EB">
        <w:rPr>
          <w:rFonts w:ascii="Arial" w:hAnsi="Arial" w:cs="Arial"/>
        </w:rPr>
        <w:t xml:space="preserve">. </w:t>
      </w:r>
      <w:r w:rsidR="00BD6D98" w:rsidRPr="001277EB">
        <w:rPr>
          <w:rFonts w:ascii="Arial" w:hAnsi="Arial" w:cs="Arial"/>
        </w:rPr>
        <w:t>Zamawiający zastrzega sobie możliwość potrącania kar umownych z faktury.</w:t>
      </w:r>
    </w:p>
    <w:p w14:paraId="6E930C7D" w14:textId="77777777" w:rsidR="00355BE8" w:rsidRPr="001277EB" w:rsidRDefault="00866BFC" w:rsidP="001277EB">
      <w:pPr>
        <w:tabs>
          <w:tab w:val="left" w:pos="426"/>
        </w:tabs>
        <w:suppressAutoHyphens w:val="0"/>
        <w:spacing w:line="360" w:lineRule="auto"/>
        <w:ind w:left="-567" w:right="-128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8</w:t>
      </w:r>
      <w:r w:rsidR="00355BE8" w:rsidRPr="001277EB">
        <w:rPr>
          <w:rFonts w:ascii="Arial" w:hAnsi="Arial" w:cs="Arial"/>
        </w:rPr>
        <w:t>. Niezależnie od kar umownych Zamawiającemu przysługuje dochodzenie odszkodowania za straty powstałe w wyniku niewykonania lub nienależytego wykonania postanowień umowy przewyższającego wysokość kar umownych.</w:t>
      </w:r>
    </w:p>
    <w:p w14:paraId="1A530D5A" w14:textId="77777777" w:rsidR="00BD6D98" w:rsidRPr="001277EB" w:rsidRDefault="00BD6D98" w:rsidP="001277EB">
      <w:pPr>
        <w:pStyle w:val="Akapitzlist"/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F33E592" w14:textId="77777777" w:rsidR="00BD6D98" w:rsidRPr="001277EB" w:rsidRDefault="008A6992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 xml:space="preserve">§ </w:t>
      </w:r>
      <w:r w:rsidR="00E04AE9" w:rsidRPr="001277EB">
        <w:rPr>
          <w:rFonts w:ascii="Arial" w:hAnsi="Arial" w:cs="Arial"/>
          <w:b/>
          <w:sz w:val="20"/>
          <w:szCs w:val="20"/>
        </w:rPr>
        <w:t>8</w:t>
      </w:r>
    </w:p>
    <w:p w14:paraId="04FB14DE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1277EB">
        <w:rPr>
          <w:rFonts w:ascii="Arial" w:hAnsi="Arial" w:cs="Arial"/>
          <w:i/>
          <w:sz w:val="20"/>
          <w:szCs w:val="20"/>
        </w:rPr>
        <w:t>Przedstawiciele</w:t>
      </w:r>
    </w:p>
    <w:p w14:paraId="3B876BDA" w14:textId="77777777" w:rsidR="001C5A92" w:rsidRPr="007E03B5" w:rsidRDefault="001C5A92" w:rsidP="001C5A92">
      <w:pPr>
        <w:pStyle w:val="Tekstkomentarza2"/>
        <w:numPr>
          <w:ilvl w:val="0"/>
          <w:numId w:val="41"/>
        </w:numPr>
        <w:spacing w:line="300" w:lineRule="atLeast"/>
        <w:jc w:val="both"/>
        <w:rPr>
          <w:rFonts w:ascii="Arial" w:hAnsi="Arial" w:cs="Arial"/>
        </w:rPr>
      </w:pPr>
      <w:r w:rsidRPr="007E03B5">
        <w:rPr>
          <w:rFonts w:ascii="Arial" w:hAnsi="Arial" w:cs="Arial"/>
        </w:rPr>
        <w:t xml:space="preserve">Ze strony Zamawiającego w zakresie realizacji umowy: </w:t>
      </w:r>
    </w:p>
    <w:p w14:paraId="76320069" w14:textId="3175438C" w:rsidR="001C5A92" w:rsidRPr="007E03B5" w:rsidRDefault="001C5A92" w:rsidP="001C5A92">
      <w:pPr>
        <w:pStyle w:val="Tekstkomentarza2"/>
        <w:spacing w:line="300" w:lineRule="atLeast"/>
        <w:ind w:left="284" w:hanging="284"/>
        <w:jc w:val="both"/>
        <w:rPr>
          <w:rFonts w:ascii="Arial" w:hAnsi="Arial" w:cs="Arial"/>
        </w:rPr>
      </w:pPr>
      <w:r w:rsidRPr="007E03B5">
        <w:rPr>
          <w:rFonts w:ascii="Arial" w:hAnsi="Arial" w:cs="Arial"/>
        </w:rPr>
        <w:t xml:space="preserve">      - </w:t>
      </w:r>
      <w:r>
        <w:rPr>
          <w:rFonts w:ascii="Arial" w:hAnsi="Arial" w:cs="Arial"/>
          <w:spacing w:val="-10"/>
        </w:rPr>
        <w:t>……………………………………………………</w:t>
      </w:r>
      <w:proofErr w:type="spellStart"/>
      <w:r>
        <w:rPr>
          <w:rFonts w:ascii="Arial" w:hAnsi="Arial" w:cs="Arial"/>
          <w:spacing w:val="-10"/>
        </w:rPr>
        <w:t>tel</w:t>
      </w:r>
      <w:proofErr w:type="spellEnd"/>
      <w:r>
        <w:rPr>
          <w:rFonts w:ascii="Arial" w:hAnsi="Arial" w:cs="Arial"/>
          <w:spacing w:val="-10"/>
        </w:rPr>
        <w:t>:……………………………………..</w:t>
      </w:r>
    </w:p>
    <w:p w14:paraId="7746A797" w14:textId="3F09AE65" w:rsidR="001C5A92" w:rsidRPr="007E03B5" w:rsidRDefault="00DB572A" w:rsidP="001C5A92">
      <w:pPr>
        <w:suppressAutoHyphens w:val="0"/>
        <w:autoSpaceDE w:val="0"/>
        <w:autoSpaceDN w:val="0"/>
        <w:spacing w:line="300" w:lineRule="atLeast"/>
        <w:ind w:left="-207"/>
        <w:contextualSpacing/>
        <w:jc w:val="both"/>
        <w:rPr>
          <w:rFonts w:ascii="Arial" w:hAnsi="Arial" w:cs="Arial"/>
          <w:lang w:val="x-none" w:eastAsia="x-none"/>
        </w:rPr>
      </w:pPr>
      <w:r>
        <w:rPr>
          <w:rFonts w:ascii="Arial" w:hAnsi="Arial" w:cs="Arial"/>
          <w:lang w:eastAsia="x-none"/>
        </w:rPr>
        <w:t xml:space="preserve">-  </w:t>
      </w:r>
      <w:r w:rsidR="001C5A92" w:rsidRPr="007E03B5">
        <w:rPr>
          <w:rFonts w:ascii="Arial" w:hAnsi="Arial" w:cs="Arial"/>
          <w:lang w:eastAsia="x-none"/>
        </w:rPr>
        <w:t xml:space="preserve">Ze strony Zamawiającego </w:t>
      </w:r>
      <w:r w:rsidR="001C5A92" w:rsidRPr="007E03B5">
        <w:rPr>
          <w:rFonts w:ascii="Arial" w:hAnsi="Arial" w:cs="Arial"/>
          <w:lang w:val="x-none" w:eastAsia="x-none"/>
        </w:rPr>
        <w:t>jako osob</w:t>
      </w:r>
      <w:r w:rsidR="001C5A92" w:rsidRPr="007E03B5">
        <w:rPr>
          <w:rFonts w:ascii="Arial" w:hAnsi="Arial" w:cs="Arial"/>
          <w:lang w:eastAsia="x-none"/>
        </w:rPr>
        <w:t>y</w:t>
      </w:r>
      <w:r w:rsidR="001C5A92" w:rsidRPr="007E03B5">
        <w:rPr>
          <w:rFonts w:ascii="Arial" w:hAnsi="Arial" w:cs="Arial"/>
          <w:lang w:val="x-none" w:eastAsia="x-none"/>
        </w:rPr>
        <w:t xml:space="preserve"> nadzorując</w:t>
      </w:r>
      <w:r w:rsidR="001C5A92" w:rsidRPr="007E03B5">
        <w:rPr>
          <w:rFonts w:ascii="Arial" w:hAnsi="Arial" w:cs="Arial"/>
          <w:lang w:eastAsia="x-none"/>
        </w:rPr>
        <w:t>e</w:t>
      </w:r>
      <w:r w:rsidR="001C5A92" w:rsidRPr="007E03B5">
        <w:rPr>
          <w:rFonts w:ascii="Arial" w:hAnsi="Arial" w:cs="Arial"/>
          <w:lang w:val="x-none" w:eastAsia="x-none"/>
        </w:rPr>
        <w:t xml:space="preserve"> wykonanie umowy w terenie:</w:t>
      </w:r>
      <w:r>
        <w:rPr>
          <w:rFonts w:ascii="Arial" w:hAnsi="Arial" w:cs="Arial"/>
          <w:lang w:val="x-none" w:eastAsia="x-none"/>
        </w:rPr>
        <w:t>……………………………………</w:t>
      </w:r>
    </w:p>
    <w:p w14:paraId="6C9837F9" w14:textId="57360E0A" w:rsidR="001C5A92" w:rsidRPr="007E03B5" w:rsidRDefault="001C5A92" w:rsidP="001C5A92">
      <w:pPr>
        <w:autoSpaceDE w:val="0"/>
        <w:autoSpaceDN w:val="0"/>
        <w:spacing w:line="300" w:lineRule="atLeast"/>
        <w:ind w:left="284" w:hanging="284"/>
        <w:jc w:val="both"/>
        <w:rPr>
          <w:rFonts w:ascii="Arial" w:hAnsi="Arial" w:cs="Arial"/>
          <w:lang w:val="x-none" w:eastAsia="x-none"/>
        </w:rPr>
      </w:pPr>
      <w:r w:rsidRPr="007E03B5">
        <w:rPr>
          <w:rFonts w:ascii="Arial" w:hAnsi="Arial" w:cs="Arial"/>
          <w:lang w:eastAsia="x-none"/>
        </w:rPr>
        <w:t xml:space="preserve">- </w:t>
      </w:r>
      <w:r w:rsidRPr="007E03B5">
        <w:rPr>
          <w:rFonts w:ascii="Arial" w:hAnsi="Arial" w:cs="Arial"/>
          <w:lang w:val="x-none" w:eastAsia="x-none"/>
        </w:rPr>
        <w:t xml:space="preserve">Kierownik Sekcji Obsługi Infrastruktury </w:t>
      </w:r>
      <w:r w:rsidRPr="007E03B5">
        <w:rPr>
          <w:rFonts w:ascii="Arial" w:hAnsi="Arial" w:cs="Arial"/>
          <w:lang w:eastAsia="x-none"/>
        </w:rPr>
        <w:t xml:space="preserve"> Gdynia Oksywie </w:t>
      </w:r>
      <w:r w:rsidR="00DB572A">
        <w:rPr>
          <w:rFonts w:ascii="Arial" w:hAnsi="Arial" w:cs="Arial"/>
          <w:lang w:val="x-none" w:eastAsia="x-none"/>
        </w:rPr>
        <w:t>-  …………………………………………….</w:t>
      </w:r>
    </w:p>
    <w:p w14:paraId="26A84FDB" w14:textId="77777777" w:rsidR="001C5A92" w:rsidRPr="007E03B5" w:rsidRDefault="001C5A92" w:rsidP="001C5A92">
      <w:pPr>
        <w:autoSpaceDE w:val="0"/>
        <w:autoSpaceDN w:val="0"/>
        <w:spacing w:line="300" w:lineRule="atLeast"/>
        <w:ind w:left="284" w:hanging="284"/>
        <w:jc w:val="both"/>
        <w:rPr>
          <w:rFonts w:ascii="Arial" w:hAnsi="Arial" w:cs="Arial"/>
          <w:lang w:val="x-none" w:eastAsia="x-none"/>
        </w:rPr>
      </w:pPr>
      <w:r w:rsidRPr="007E03B5">
        <w:rPr>
          <w:rFonts w:ascii="Arial" w:hAnsi="Arial" w:cs="Arial"/>
          <w:lang w:eastAsia="x-none"/>
        </w:rPr>
        <w:t xml:space="preserve">2. </w:t>
      </w:r>
      <w:r w:rsidRPr="007E03B5">
        <w:rPr>
          <w:rFonts w:ascii="Arial" w:hAnsi="Arial" w:cs="Arial"/>
        </w:rPr>
        <w:t>Ze strony Wykonawcy: ……………………………………… tel. ……………….. e-mail: ……</w:t>
      </w:r>
      <w:r>
        <w:rPr>
          <w:rFonts w:ascii="Arial" w:hAnsi="Arial" w:cs="Arial"/>
        </w:rPr>
        <w:t>…………</w:t>
      </w:r>
    </w:p>
    <w:p w14:paraId="2EF80973" w14:textId="77777777" w:rsidR="001C5A92" w:rsidRPr="001277EB" w:rsidRDefault="001C5A92" w:rsidP="001C5A92">
      <w:pPr>
        <w:pStyle w:val="Akapitzlist"/>
        <w:spacing w:after="0" w:line="360" w:lineRule="auto"/>
        <w:ind w:left="-207"/>
        <w:rPr>
          <w:rFonts w:ascii="Arial" w:hAnsi="Arial" w:cs="Arial"/>
          <w:b/>
          <w:color w:val="000000"/>
          <w:sz w:val="20"/>
          <w:szCs w:val="20"/>
        </w:rPr>
      </w:pPr>
    </w:p>
    <w:p w14:paraId="70E5CE79" w14:textId="77777777" w:rsidR="008730F1" w:rsidRPr="001277EB" w:rsidRDefault="004711AD" w:rsidP="001277EB">
      <w:pPr>
        <w:autoSpaceDE w:val="0"/>
        <w:autoSpaceDN w:val="0"/>
        <w:spacing w:line="360" w:lineRule="auto"/>
        <w:ind w:left="-567"/>
        <w:jc w:val="both"/>
        <w:rPr>
          <w:rFonts w:ascii="Arial" w:hAnsi="Arial" w:cs="Arial"/>
          <w:lang w:val="x-none" w:eastAsia="x-none"/>
        </w:rPr>
      </w:pPr>
      <w:r w:rsidRPr="001277EB">
        <w:rPr>
          <w:rFonts w:ascii="Arial" w:hAnsi="Arial" w:cs="Arial"/>
          <w:lang w:eastAsia="x-none"/>
        </w:rPr>
        <w:t xml:space="preserve">2. </w:t>
      </w:r>
      <w:r w:rsidR="008730F1" w:rsidRPr="001277EB">
        <w:rPr>
          <w:rFonts w:ascii="Arial" w:hAnsi="Arial" w:cs="Arial"/>
        </w:rPr>
        <w:t>Ze strony Wykonawcy: ………………………………………………   tel.</w:t>
      </w:r>
      <w:r w:rsidR="00207AF6" w:rsidRPr="001277EB">
        <w:rPr>
          <w:rFonts w:ascii="Arial" w:hAnsi="Arial" w:cs="Arial"/>
        </w:rPr>
        <w:t xml:space="preserve"> ………………..</w:t>
      </w:r>
      <w:r w:rsidRPr="001277EB">
        <w:rPr>
          <w:rFonts w:ascii="Arial" w:hAnsi="Arial" w:cs="Arial"/>
        </w:rPr>
        <w:t xml:space="preserve"> e-mail: ……</w:t>
      </w:r>
    </w:p>
    <w:p w14:paraId="3B2EFB15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46329AD" w14:textId="77777777" w:rsidR="00BD6D98" w:rsidRPr="001277EB" w:rsidRDefault="008A6992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</w:t>
      </w:r>
      <w:r w:rsidR="00E04AE9" w:rsidRPr="001277EB">
        <w:rPr>
          <w:rFonts w:ascii="Arial" w:hAnsi="Arial" w:cs="Arial"/>
          <w:b/>
          <w:sz w:val="20"/>
          <w:szCs w:val="20"/>
        </w:rPr>
        <w:t>9</w:t>
      </w:r>
    </w:p>
    <w:p w14:paraId="3B428B8B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1277EB">
        <w:rPr>
          <w:rFonts w:ascii="Arial" w:hAnsi="Arial" w:cs="Arial"/>
          <w:i/>
          <w:sz w:val="20"/>
          <w:szCs w:val="20"/>
        </w:rPr>
        <w:t>Inne postanowienia</w:t>
      </w:r>
    </w:p>
    <w:p w14:paraId="02F02818" w14:textId="77777777" w:rsidR="004711AD" w:rsidRPr="001277EB" w:rsidRDefault="004711AD" w:rsidP="001277EB">
      <w:pPr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  <w:lang w:eastAsia="x-none"/>
        </w:rPr>
        <w:t xml:space="preserve">1. Organizacja </w:t>
      </w:r>
      <w:r w:rsidRPr="001277EB">
        <w:rPr>
          <w:rFonts w:ascii="Arial" w:hAnsi="Arial" w:cs="Arial"/>
        </w:rPr>
        <w:t xml:space="preserve">systemu </w:t>
      </w:r>
      <w:proofErr w:type="spellStart"/>
      <w:r w:rsidRPr="001277EB">
        <w:rPr>
          <w:rFonts w:ascii="Arial" w:hAnsi="Arial" w:cs="Arial"/>
        </w:rPr>
        <w:t>przepustkowego</w:t>
      </w:r>
      <w:proofErr w:type="spellEnd"/>
      <w:r w:rsidRPr="001277EB">
        <w:rPr>
          <w:rFonts w:ascii="Arial" w:hAnsi="Arial" w:cs="Arial"/>
        </w:rPr>
        <w:t xml:space="preserve"> oraz inne regulacje dotyczące ochrony informacji niejawnych Komendy Portu Wojennego Gdynia zawarte są w załączniku nr 4 do umowy.</w:t>
      </w:r>
    </w:p>
    <w:p w14:paraId="523ED6F7" w14:textId="77777777" w:rsidR="00414363" w:rsidRPr="001277EB" w:rsidRDefault="004711AD" w:rsidP="001277EB">
      <w:pPr>
        <w:tabs>
          <w:tab w:val="left" w:pos="360"/>
        </w:tabs>
        <w:suppressAutoHyphens w:val="0"/>
        <w:spacing w:line="360" w:lineRule="auto"/>
        <w:ind w:left="-567"/>
        <w:jc w:val="both"/>
        <w:rPr>
          <w:rFonts w:ascii="Arial" w:eastAsia="Calibri" w:hAnsi="Arial" w:cs="Arial"/>
        </w:rPr>
      </w:pPr>
      <w:r w:rsidRPr="001277EB">
        <w:rPr>
          <w:rFonts w:ascii="Arial" w:hAnsi="Arial" w:cs="Arial"/>
        </w:rPr>
        <w:t xml:space="preserve">2. Klauzula informacyjna RODO - załącznik nr </w:t>
      </w:r>
      <w:r w:rsidR="007E03B5" w:rsidRPr="001277EB">
        <w:rPr>
          <w:rFonts w:ascii="Arial" w:hAnsi="Arial" w:cs="Arial"/>
        </w:rPr>
        <w:t>6</w:t>
      </w:r>
      <w:r w:rsidRPr="001277EB">
        <w:rPr>
          <w:rFonts w:ascii="Arial" w:hAnsi="Arial" w:cs="Arial"/>
        </w:rPr>
        <w:t xml:space="preserve"> do umowy</w:t>
      </w:r>
    </w:p>
    <w:p w14:paraId="4FC9AF0D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</w:t>
      </w:r>
      <w:r w:rsidR="00BD6D98" w:rsidRPr="001277EB">
        <w:rPr>
          <w:rFonts w:ascii="Arial" w:hAnsi="Arial" w:cs="Arial"/>
          <w:b/>
          <w:sz w:val="20"/>
          <w:szCs w:val="20"/>
        </w:rPr>
        <w:t>1</w:t>
      </w:r>
      <w:r w:rsidR="00E04AE9" w:rsidRPr="001277EB">
        <w:rPr>
          <w:rFonts w:ascii="Arial" w:hAnsi="Arial" w:cs="Arial"/>
          <w:b/>
          <w:sz w:val="20"/>
          <w:szCs w:val="20"/>
        </w:rPr>
        <w:t>0</w:t>
      </w:r>
    </w:p>
    <w:p w14:paraId="074D7718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1277EB">
        <w:rPr>
          <w:rFonts w:ascii="Arial" w:hAnsi="Arial" w:cs="Arial"/>
          <w:i/>
          <w:sz w:val="20"/>
          <w:szCs w:val="20"/>
        </w:rPr>
        <w:t>BHP</w:t>
      </w:r>
    </w:p>
    <w:p w14:paraId="41DE8060" w14:textId="77777777" w:rsidR="00D15766" w:rsidRPr="001277EB" w:rsidRDefault="00D15766" w:rsidP="001277EB">
      <w:pPr>
        <w:pStyle w:val="Akapitzlist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i/>
          <w:sz w:val="20"/>
          <w:szCs w:val="20"/>
        </w:rPr>
        <w:t xml:space="preserve">1. </w:t>
      </w:r>
      <w:r w:rsidRPr="001277EB">
        <w:rPr>
          <w:rFonts w:ascii="Arial" w:hAnsi="Arial" w:cs="Arial"/>
          <w:sz w:val="20"/>
          <w:szCs w:val="20"/>
        </w:rPr>
        <w:t xml:space="preserve">Wykonawca jest zobowiązany do przestrzegania wewnętrznych zarządzeń, przepisów i instrukcji obowiązujących na terenie Zamawiającego a w szczególności: BHP, </w:t>
      </w:r>
      <w:proofErr w:type="spellStart"/>
      <w:r w:rsidRPr="001277EB">
        <w:rPr>
          <w:rFonts w:ascii="Arial" w:hAnsi="Arial" w:cs="Arial"/>
          <w:sz w:val="20"/>
          <w:szCs w:val="20"/>
        </w:rPr>
        <w:t>ppoż</w:t>
      </w:r>
      <w:proofErr w:type="spellEnd"/>
      <w:r w:rsidRPr="001277EB">
        <w:rPr>
          <w:rFonts w:ascii="Arial" w:hAnsi="Arial" w:cs="Arial"/>
          <w:sz w:val="20"/>
          <w:szCs w:val="20"/>
        </w:rPr>
        <w:t>, ochrony środowiska, ruchu wewnętrznego, ochrony mienia, zachowania tajemnicy.</w:t>
      </w:r>
    </w:p>
    <w:p w14:paraId="0FEFC69C" w14:textId="77777777" w:rsidR="00D15766" w:rsidRPr="001277EB" w:rsidRDefault="00D15766" w:rsidP="001277EB">
      <w:pPr>
        <w:pStyle w:val="Akapitzlist"/>
        <w:spacing w:after="0" w:line="360" w:lineRule="auto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2. </w:t>
      </w:r>
      <w:r w:rsidRPr="001277EB">
        <w:rPr>
          <w:rFonts w:ascii="Arial" w:hAnsi="Arial" w:cs="Arial"/>
          <w:bCs/>
          <w:sz w:val="20"/>
          <w:szCs w:val="20"/>
        </w:rPr>
        <w:t>Wykonawca jest zobowiązany do:</w:t>
      </w:r>
    </w:p>
    <w:p w14:paraId="7CA2F914" w14:textId="77777777" w:rsidR="00D15766" w:rsidRPr="001277EB" w:rsidRDefault="00D15766" w:rsidP="001277EB">
      <w:pPr>
        <w:pStyle w:val="Akapitzlist"/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1)</w:t>
      </w:r>
      <w:r w:rsidRPr="001277EB">
        <w:rPr>
          <w:rFonts w:ascii="Arial" w:hAnsi="Arial" w:cs="Arial"/>
          <w:b/>
          <w:sz w:val="20"/>
          <w:szCs w:val="20"/>
        </w:rPr>
        <w:t xml:space="preserve">   </w:t>
      </w:r>
      <w:r w:rsidRPr="001277EB">
        <w:rPr>
          <w:rFonts w:ascii="Arial" w:hAnsi="Arial" w:cs="Arial"/>
          <w:sz w:val="20"/>
          <w:szCs w:val="20"/>
        </w:rPr>
        <w:t xml:space="preserve">bezwzględnego przestrzegania „Instrukcji BHP” (załącznik nr 2 do umowy);  </w:t>
      </w:r>
    </w:p>
    <w:p w14:paraId="133A6D21" w14:textId="77777777" w:rsidR="00D15766" w:rsidRPr="001277EB" w:rsidRDefault="00D15766" w:rsidP="001277EB">
      <w:pPr>
        <w:pStyle w:val="Akapitzlist"/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2) wyznaczenia (ze swoich pracowników) Koordynatora sprawującego nadzór nad      bezpieczeństwem i higieną pracy i akceptacji oraz przestrzegania stosownego „Porozumienia”. Koordynator winien posiadać doświadczenie zawodowe w zakresie rodzaju wykonywanych prac, niezbędne uprawnienia oraz aktualne szkolenie w dziedzinie bezpieczeństwa i higieny pracy właściwe do jego stanowiska (załącznik nr 3 do umowy)</w:t>
      </w:r>
    </w:p>
    <w:p w14:paraId="43793E04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D4CEDAE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§1</w:t>
      </w:r>
      <w:r w:rsidR="0092080C" w:rsidRPr="001277EB">
        <w:rPr>
          <w:rFonts w:ascii="Arial" w:hAnsi="Arial" w:cs="Arial"/>
          <w:b/>
          <w:sz w:val="20"/>
          <w:szCs w:val="20"/>
        </w:rPr>
        <w:t>1</w:t>
      </w:r>
    </w:p>
    <w:p w14:paraId="2B46F7F7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1277EB">
        <w:rPr>
          <w:rFonts w:ascii="Arial" w:hAnsi="Arial" w:cs="Arial"/>
          <w:i/>
          <w:sz w:val="20"/>
          <w:szCs w:val="20"/>
        </w:rPr>
        <w:t>Personel</w:t>
      </w:r>
    </w:p>
    <w:p w14:paraId="5CA38AB5" w14:textId="0B201CD3" w:rsidR="00D15766" w:rsidRDefault="00D15766" w:rsidP="001277EB">
      <w:pPr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Wykonawca jest zobowiązany do realizacji przedmiotu zamówienia przez osoby  legitymujące się nw. uprawnieniami  i na każde żądanie przedstawiciela Zamawiającego okaże dokumenty potwierdzające uprawnienia:</w:t>
      </w:r>
      <w:r w:rsidR="00D816D6">
        <w:rPr>
          <w:rFonts w:ascii="Arial" w:hAnsi="Arial" w:cs="Arial"/>
        </w:rPr>
        <w:t xml:space="preserve"> </w:t>
      </w:r>
    </w:p>
    <w:p w14:paraId="7C171259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3 osoby</w:t>
      </w:r>
      <w:r w:rsidRPr="005B5808">
        <w:rPr>
          <w:rFonts w:ascii="Arial" w:hAnsi="Arial" w:cs="Arial"/>
        </w:rPr>
        <w:t xml:space="preserve"> z uprawnieniami pilarza, w tym 2 osoby posiadające staż pracy min. </w:t>
      </w:r>
      <w:r>
        <w:rPr>
          <w:rFonts w:ascii="Arial" w:hAnsi="Arial" w:cs="Arial"/>
        </w:rPr>
        <w:t xml:space="preserve">              </w:t>
      </w:r>
      <w:r w:rsidRPr="005B5808">
        <w:rPr>
          <w:rFonts w:ascii="Arial" w:hAnsi="Arial" w:cs="Arial"/>
        </w:rPr>
        <w:t>24 miesiące w tym zawodzie;</w:t>
      </w:r>
    </w:p>
    <w:p w14:paraId="1C27C809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 2 osoby</w:t>
      </w:r>
      <w:r w:rsidRPr="005B5808">
        <w:rPr>
          <w:rFonts w:ascii="Arial" w:hAnsi="Arial" w:cs="Arial"/>
        </w:rPr>
        <w:t xml:space="preserve"> z uprawnieniami do kierowania ruchem drogowym,</w:t>
      </w:r>
    </w:p>
    <w:p w14:paraId="3D31C3BB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3 osoby</w:t>
      </w:r>
      <w:r w:rsidRPr="005B5808">
        <w:rPr>
          <w:rFonts w:ascii="Arial" w:hAnsi="Arial" w:cs="Arial"/>
        </w:rPr>
        <w:t xml:space="preserve"> po kursie „</w:t>
      </w:r>
      <w:proofErr w:type="spellStart"/>
      <w:r w:rsidRPr="005B5808">
        <w:rPr>
          <w:rFonts w:ascii="Arial" w:hAnsi="Arial" w:cs="Arial"/>
        </w:rPr>
        <w:t>European</w:t>
      </w:r>
      <w:proofErr w:type="spellEnd"/>
      <w:r w:rsidRPr="005B5808">
        <w:rPr>
          <w:rFonts w:ascii="Arial" w:hAnsi="Arial" w:cs="Arial"/>
        </w:rPr>
        <w:t xml:space="preserve"> </w:t>
      </w:r>
      <w:proofErr w:type="spellStart"/>
      <w:r w:rsidRPr="005B5808">
        <w:rPr>
          <w:rFonts w:ascii="Arial" w:hAnsi="Arial" w:cs="Arial"/>
        </w:rPr>
        <w:t>Treeworker</w:t>
      </w:r>
      <w:proofErr w:type="spellEnd"/>
      <w:r w:rsidRPr="005B5808">
        <w:rPr>
          <w:rFonts w:ascii="Arial" w:hAnsi="Arial" w:cs="Arial"/>
        </w:rPr>
        <w:t>” lub legitymujące się certyfikatem Polskiego Towarzystwa Chirurgów Drzew,</w:t>
      </w:r>
    </w:p>
    <w:p w14:paraId="392EBB32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1 osobę</w:t>
      </w:r>
      <w:r w:rsidRPr="005B5808">
        <w:rPr>
          <w:rFonts w:ascii="Arial" w:hAnsi="Arial" w:cs="Arial"/>
        </w:rPr>
        <w:t xml:space="preserve"> posiadającą certyfikat ukończenia kursu „Gospodarz terenów zielonych” lub posiadającą tytuł technika ogrodnika lub dokument równoważny;</w:t>
      </w:r>
    </w:p>
    <w:p w14:paraId="50D033F8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3 osoby</w:t>
      </w:r>
      <w:r w:rsidRPr="005B5808">
        <w:rPr>
          <w:rFonts w:ascii="Arial" w:hAnsi="Arial" w:cs="Arial"/>
        </w:rPr>
        <w:t>, posiadające doświadczenie przy pielęgnacji drzewostanu miejskiego, w zakres których wchodziły również prace wykonywane metodą alpinistyczną (osoby te powinny posiadać aktualne badania wysokościowe powyżej 3 m),</w:t>
      </w:r>
    </w:p>
    <w:p w14:paraId="5E66A3E2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>co najmniej 2 osoby</w:t>
      </w:r>
      <w:r w:rsidRPr="005B5808">
        <w:rPr>
          <w:rFonts w:ascii="Arial" w:hAnsi="Arial" w:cs="Arial"/>
        </w:rPr>
        <w:t xml:space="preserve"> posiadające świadectwo kwalifikacyjne, uprawniające do eksploatacji urządzeń instalacji  i sieci, </w:t>
      </w:r>
    </w:p>
    <w:p w14:paraId="22A9F96F" w14:textId="77777777" w:rsidR="00D816D6" w:rsidRPr="005B5808" w:rsidRDefault="00D816D6" w:rsidP="00D816D6">
      <w:pPr>
        <w:numPr>
          <w:ilvl w:val="0"/>
          <w:numId w:val="39"/>
        </w:numPr>
        <w:suppressAutoHyphens w:val="0"/>
        <w:spacing w:line="300" w:lineRule="atLeast"/>
        <w:ind w:left="709" w:hanging="709"/>
        <w:jc w:val="both"/>
        <w:rPr>
          <w:rFonts w:ascii="Arial" w:hAnsi="Arial" w:cs="Arial"/>
        </w:rPr>
      </w:pPr>
      <w:r w:rsidRPr="00AB4388">
        <w:rPr>
          <w:rFonts w:ascii="Arial" w:hAnsi="Arial" w:cs="Arial"/>
          <w:b/>
        </w:rPr>
        <w:t xml:space="preserve"> co najmniej 1 osobę</w:t>
      </w:r>
      <w:r w:rsidRPr="005B5808">
        <w:rPr>
          <w:rFonts w:ascii="Arial" w:hAnsi="Arial" w:cs="Arial"/>
        </w:rPr>
        <w:t xml:space="preserve"> posiadającą uprawnienia inspektora nadzoru terenów zielonych.</w:t>
      </w:r>
    </w:p>
    <w:p w14:paraId="6DD2D31D" w14:textId="127E4996" w:rsidR="00D816D6" w:rsidRDefault="00D816D6" w:rsidP="00D816D6">
      <w:pPr>
        <w:pStyle w:val="Akapitzlist"/>
        <w:spacing w:after="0" w:line="300" w:lineRule="atLeast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4388">
        <w:rPr>
          <w:rFonts w:ascii="Arial" w:hAnsi="Arial" w:cs="Arial"/>
          <w:sz w:val="20"/>
          <w:szCs w:val="20"/>
        </w:rPr>
        <w:t>Zamawiający dopuszcza możliwości łączenia przez jedną osobę ww. funkcji.</w:t>
      </w:r>
    </w:p>
    <w:p w14:paraId="63FD00DD" w14:textId="11D9C2C8" w:rsidR="00D816D6" w:rsidRPr="001277EB" w:rsidRDefault="00D816D6" w:rsidP="001277EB">
      <w:pPr>
        <w:spacing w:line="360" w:lineRule="auto"/>
        <w:ind w:left="-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831127A" w14:textId="77777777" w:rsidR="00D15766" w:rsidRPr="001277EB" w:rsidRDefault="00D15766" w:rsidP="001277EB">
      <w:pPr>
        <w:pStyle w:val="Akapitzlist"/>
        <w:spacing w:after="0" w:line="360" w:lineRule="auto"/>
        <w:ind w:left="-567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Zamawiający dopuszcza możliwości łączenia przez jedną osobę ww. funkcji.</w:t>
      </w:r>
    </w:p>
    <w:p w14:paraId="4D9EB1EE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C1CC89B" w14:textId="77777777" w:rsidR="00D15766" w:rsidRPr="001277EB" w:rsidRDefault="00D15766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§1</w:t>
      </w:r>
      <w:r w:rsidR="0092080C" w:rsidRPr="001277EB">
        <w:rPr>
          <w:rFonts w:ascii="Arial" w:hAnsi="Arial" w:cs="Arial"/>
          <w:b/>
          <w:sz w:val="20"/>
          <w:szCs w:val="20"/>
        </w:rPr>
        <w:t>2</w:t>
      </w:r>
    </w:p>
    <w:p w14:paraId="5748D7A5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Szkody i straty</w:t>
      </w:r>
    </w:p>
    <w:p w14:paraId="2085C004" w14:textId="77777777" w:rsidR="00BD6D98" w:rsidRPr="001277EB" w:rsidRDefault="0092080C" w:rsidP="001277EB">
      <w:pPr>
        <w:pStyle w:val="Default"/>
        <w:spacing w:line="360" w:lineRule="auto"/>
        <w:ind w:left="-567"/>
        <w:jc w:val="both"/>
        <w:rPr>
          <w:rFonts w:ascii="Arial" w:hAnsi="Arial" w:cs="Arial"/>
          <w:color w:val="auto"/>
          <w:sz w:val="20"/>
          <w:szCs w:val="20"/>
        </w:rPr>
      </w:pPr>
      <w:r w:rsidRPr="001277EB">
        <w:rPr>
          <w:rFonts w:ascii="Arial" w:hAnsi="Arial" w:cs="Arial"/>
          <w:color w:val="auto"/>
          <w:sz w:val="20"/>
          <w:szCs w:val="20"/>
        </w:rPr>
        <w:t xml:space="preserve">1. </w:t>
      </w:r>
      <w:r w:rsidR="00BD6D98" w:rsidRPr="001277EB">
        <w:rPr>
          <w:rFonts w:ascii="Arial" w:hAnsi="Arial" w:cs="Arial"/>
          <w:color w:val="auto"/>
          <w:sz w:val="20"/>
          <w:szCs w:val="20"/>
        </w:rPr>
        <w:t>Wykonawca ponosi odpowiedzialność za straty spowodowane przez pracowników Wykonawcy.</w:t>
      </w:r>
    </w:p>
    <w:p w14:paraId="46242295" w14:textId="77777777" w:rsidR="00BD6D98" w:rsidRPr="001277EB" w:rsidRDefault="0092080C" w:rsidP="001277EB">
      <w:pPr>
        <w:pStyle w:val="Default"/>
        <w:spacing w:line="360" w:lineRule="auto"/>
        <w:ind w:left="-567"/>
        <w:jc w:val="both"/>
        <w:rPr>
          <w:rFonts w:ascii="Arial" w:hAnsi="Arial" w:cs="Arial"/>
          <w:color w:val="auto"/>
          <w:sz w:val="20"/>
          <w:szCs w:val="20"/>
        </w:rPr>
      </w:pPr>
      <w:r w:rsidRPr="001277EB">
        <w:rPr>
          <w:rFonts w:ascii="Arial" w:hAnsi="Arial" w:cs="Arial"/>
          <w:color w:val="auto"/>
          <w:sz w:val="20"/>
          <w:szCs w:val="20"/>
        </w:rPr>
        <w:t xml:space="preserve">2. </w:t>
      </w:r>
      <w:r w:rsidR="00BD6D98" w:rsidRPr="001277EB">
        <w:rPr>
          <w:rFonts w:ascii="Arial" w:hAnsi="Arial" w:cs="Arial"/>
          <w:color w:val="auto"/>
          <w:sz w:val="20"/>
          <w:szCs w:val="20"/>
        </w:rPr>
        <w:t>Wykonawca jest zobowiązany do naprawiania pows</w:t>
      </w:r>
      <w:r w:rsidRPr="001277EB">
        <w:rPr>
          <w:rFonts w:ascii="Arial" w:hAnsi="Arial" w:cs="Arial"/>
          <w:color w:val="auto"/>
          <w:sz w:val="20"/>
          <w:szCs w:val="20"/>
        </w:rPr>
        <w:t xml:space="preserve">tałej szkody na koszt własny,  </w:t>
      </w:r>
      <w:r w:rsidR="00BD6D98" w:rsidRPr="001277EB">
        <w:rPr>
          <w:rFonts w:ascii="Arial" w:hAnsi="Arial" w:cs="Arial"/>
          <w:color w:val="auto"/>
          <w:sz w:val="20"/>
          <w:szCs w:val="20"/>
        </w:rPr>
        <w:t>a w przypadku braku możliwości, finansowego zrekompensowania wszelkich powstałych szkód, zdarzeń spowodowanych przez jego pracowników w</w:t>
      </w:r>
      <w:r w:rsidR="00BD6D98" w:rsidRPr="001277EB">
        <w:rPr>
          <w:rFonts w:ascii="Arial" w:hAnsi="Arial" w:cs="Arial"/>
          <w:color w:val="auto"/>
          <w:sz w:val="20"/>
          <w:szCs w:val="20"/>
          <w:lang w:eastAsia="ar-SA"/>
        </w:rPr>
        <w:t>ysokość wyrządzonej szkody określona zostanie na podstawie faktury/dowodu księgowego dokumentującego wartość zniszczonego/</w:t>
      </w:r>
      <w:r w:rsidR="00AE6636" w:rsidRPr="001277EB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BD6D98" w:rsidRPr="001277EB">
        <w:rPr>
          <w:rFonts w:ascii="Arial" w:hAnsi="Arial" w:cs="Arial"/>
          <w:color w:val="auto"/>
          <w:sz w:val="20"/>
          <w:szCs w:val="20"/>
          <w:lang w:eastAsia="ar-SA"/>
        </w:rPr>
        <w:t>uszkodzonego mienia, przedstawionej(go) przez Za</w:t>
      </w:r>
      <w:r w:rsidR="002F316F" w:rsidRPr="001277EB">
        <w:rPr>
          <w:rFonts w:ascii="Arial" w:hAnsi="Arial" w:cs="Arial"/>
          <w:color w:val="auto"/>
          <w:sz w:val="20"/>
          <w:szCs w:val="20"/>
          <w:lang w:eastAsia="ar-SA"/>
        </w:rPr>
        <w:t>mawiającego,</w:t>
      </w:r>
      <w:r w:rsidR="005E6B26" w:rsidRPr="001277EB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Pr="001277EB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BD6D98" w:rsidRPr="001277EB">
        <w:rPr>
          <w:rFonts w:ascii="Arial" w:hAnsi="Arial" w:cs="Arial"/>
          <w:color w:val="auto"/>
          <w:sz w:val="20"/>
          <w:szCs w:val="20"/>
          <w:lang w:eastAsia="ar-SA"/>
        </w:rPr>
        <w:t>a w przypadku ich braku, na podstawie wyceny rzeczoznawcy. Ewentualne koszty oszacowania szkód ponosi Wykonawca.</w:t>
      </w:r>
    </w:p>
    <w:p w14:paraId="734F92C1" w14:textId="77777777" w:rsidR="00BD6D98" w:rsidRPr="001277EB" w:rsidRDefault="0092080C" w:rsidP="001277EB">
      <w:pPr>
        <w:pStyle w:val="Default"/>
        <w:spacing w:line="360" w:lineRule="auto"/>
        <w:ind w:left="-567"/>
        <w:jc w:val="both"/>
        <w:rPr>
          <w:rFonts w:ascii="Arial" w:hAnsi="Arial" w:cs="Arial"/>
          <w:color w:val="auto"/>
          <w:sz w:val="20"/>
          <w:szCs w:val="20"/>
        </w:rPr>
      </w:pPr>
      <w:r w:rsidRPr="001277EB">
        <w:rPr>
          <w:rFonts w:ascii="Arial" w:hAnsi="Arial" w:cs="Arial"/>
          <w:color w:val="auto"/>
          <w:sz w:val="20"/>
          <w:szCs w:val="20"/>
        </w:rPr>
        <w:t xml:space="preserve">3. </w:t>
      </w:r>
      <w:r w:rsidR="00BD6D98" w:rsidRPr="001277EB">
        <w:rPr>
          <w:rFonts w:ascii="Arial" w:hAnsi="Arial" w:cs="Arial"/>
          <w:color w:val="auto"/>
          <w:sz w:val="20"/>
          <w:szCs w:val="20"/>
        </w:rPr>
        <w:t xml:space="preserve">W przypadku, gdy szkoda nie zostanie naprawiona w terminie 21 dni, Zamawiający ma prawo do potrącenia kwoty równoważnej wartości szkody z należnego Wykonawcy wynagrodzenia. </w:t>
      </w:r>
    </w:p>
    <w:p w14:paraId="4EBDF424" w14:textId="77777777" w:rsidR="00BA6C3C" w:rsidRPr="001277EB" w:rsidRDefault="00BA6C3C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84BF6FF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§1</w:t>
      </w:r>
      <w:r w:rsidR="0092080C" w:rsidRPr="001277EB">
        <w:rPr>
          <w:rFonts w:ascii="Arial" w:hAnsi="Arial" w:cs="Arial"/>
          <w:b/>
          <w:sz w:val="20"/>
          <w:szCs w:val="20"/>
        </w:rPr>
        <w:t>3</w:t>
      </w:r>
    </w:p>
    <w:p w14:paraId="454F8062" w14:textId="77777777" w:rsidR="0092080C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i/>
          <w:sz w:val="20"/>
          <w:szCs w:val="20"/>
        </w:rPr>
      </w:pPr>
      <w:r w:rsidRPr="001277EB">
        <w:rPr>
          <w:rFonts w:ascii="Arial" w:hAnsi="Arial" w:cs="Arial"/>
          <w:b/>
          <w:i/>
          <w:sz w:val="20"/>
          <w:szCs w:val="20"/>
        </w:rPr>
        <w:t xml:space="preserve">Odstąpienie od umowy </w:t>
      </w:r>
    </w:p>
    <w:p w14:paraId="15FD1116" w14:textId="77777777" w:rsidR="00BD6D98" w:rsidRPr="001277EB" w:rsidRDefault="0092080C" w:rsidP="001277EB">
      <w:pPr>
        <w:pStyle w:val="Akapitzlist"/>
        <w:spacing w:after="0" w:line="360" w:lineRule="auto"/>
        <w:ind w:left="-567"/>
        <w:rPr>
          <w:rFonts w:ascii="Arial" w:hAnsi="Arial" w:cs="Arial"/>
          <w:b/>
          <w:i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1. </w:t>
      </w:r>
      <w:r w:rsidR="00BD6D98" w:rsidRPr="001277EB">
        <w:rPr>
          <w:rFonts w:ascii="Arial" w:hAnsi="Arial" w:cs="Arial"/>
          <w:sz w:val="20"/>
          <w:szCs w:val="20"/>
        </w:rPr>
        <w:t>Zamawiający może odstąpić od umowy w trybie natychmiastowym, jeżeli:</w:t>
      </w:r>
    </w:p>
    <w:p w14:paraId="28853888" w14:textId="77777777" w:rsidR="00BD6D98" w:rsidRPr="001277EB" w:rsidRDefault="00BD6D98" w:rsidP="001277EB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ind w:left="-284" w:firstLine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zostanie ogłoszona upadłość Wykonawcy lub rozwiązania firmy;</w:t>
      </w:r>
    </w:p>
    <w:p w14:paraId="19D69472" w14:textId="77777777" w:rsidR="00BD6D98" w:rsidRPr="001277EB" w:rsidRDefault="00BD6D98" w:rsidP="001277EB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ind w:left="-284" w:firstLine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zostanie otwarta likwidacja Wykonawcy;</w:t>
      </w:r>
    </w:p>
    <w:p w14:paraId="5809A77D" w14:textId="77777777" w:rsidR="00BD6D98" w:rsidRPr="001277EB" w:rsidRDefault="00BD6D98" w:rsidP="001277EB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ind w:left="-284" w:firstLine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zostanie wydany nakaz zajęcia majątku Wykonawcy;</w:t>
      </w:r>
    </w:p>
    <w:p w14:paraId="056B4A98" w14:textId="77777777" w:rsidR="00BD6D98" w:rsidRPr="001277EB" w:rsidRDefault="00BD6D98" w:rsidP="001277EB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ind w:left="-284" w:firstLine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Wykonawca nie będzie wykonywał przedmiotu umowy z wymaganą starannością </w:t>
      </w:r>
      <w:r w:rsidR="009A4BAA" w:rsidRPr="001277EB">
        <w:rPr>
          <w:rFonts w:ascii="Arial" w:hAnsi="Arial" w:cs="Arial"/>
          <w:sz w:val="20"/>
          <w:szCs w:val="20"/>
        </w:rPr>
        <w:t xml:space="preserve"> </w:t>
      </w:r>
      <w:r w:rsidRPr="001277EB">
        <w:rPr>
          <w:rFonts w:ascii="Arial" w:hAnsi="Arial" w:cs="Arial"/>
          <w:sz w:val="20"/>
          <w:szCs w:val="20"/>
        </w:rPr>
        <w:t>oraz realizował ją niewłaściwie i niezgodnie z umową;</w:t>
      </w:r>
    </w:p>
    <w:p w14:paraId="00195714" w14:textId="77777777" w:rsidR="00BA6C3C" w:rsidRPr="001277EB" w:rsidRDefault="00BD6D98" w:rsidP="001277EB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ind w:left="-284" w:firstLine="0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>w razie wystąpienia okoliczności powodujących, że wykonanie umow</w:t>
      </w:r>
      <w:r w:rsidR="002F316F" w:rsidRPr="001277EB">
        <w:rPr>
          <w:rFonts w:ascii="Arial" w:hAnsi="Arial" w:cs="Arial"/>
          <w:sz w:val="20"/>
          <w:szCs w:val="20"/>
        </w:rPr>
        <w:t xml:space="preserve">y nie leży </w:t>
      </w:r>
      <w:r w:rsidRPr="001277EB">
        <w:rPr>
          <w:rFonts w:ascii="Arial" w:hAnsi="Arial" w:cs="Arial"/>
          <w:sz w:val="20"/>
          <w:szCs w:val="20"/>
        </w:rPr>
        <w:t>w interesie publicznym, czego nie można było przewidzieć w chwili zawarcia umowy.</w:t>
      </w:r>
    </w:p>
    <w:p w14:paraId="672E5409" w14:textId="77777777" w:rsidR="00BA6C3C" w:rsidRPr="001277EB" w:rsidRDefault="00BA6C3C" w:rsidP="001277EB">
      <w:pPr>
        <w:autoSpaceDE w:val="0"/>
        <w:autoSpaceDN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lastRenderedPageBreak/>
        <w:t xml:space="preserve">Zamawiający może odstąpić od umowy w terminie 7 dni od powzięcia informacji o powyższych okolicznościach a Wykonawca może </w:t>
      </w:r>
      <w:r w:rsidR="001C14B6" w:rsidRPr="001277EB">
        <w:rPr>
          <w:rFonts w:ascii="Arial" w:hAnsi="Arial" w:cs="Arial"/>
        </w:rPr>
        <w:t>żą</w:t>
      </w:r>
      <w:r w:rsidRPr="001277EB">
        <w:rPr>
          <w:rFonts w:ascii="Arial" w:hAnsi="Arial" w:cs="Arial"/>
        </w:rPr>
        <w:t xml:space="preserve">dać od </w:t>
      </w:r>
      <w:r w:rsidR="007E03B5" w:rsidRPr="001277EB">
        <w:rPr>
          <w:rFonts w:ascii="Arial" w:hAnsi="Arial" w:cs="Arial"/>
        </w:rPr>
        <w:t>Zamawiającego</w:t>
      </w:r>
      <w:r w:rsidRPr="001277EB">
        <w:rPr>
          <w:rFonts w:ascii="Arial" w:hAnsi="Arial" w:cs="Arial"/>
        </w:rPr>
        <w:t xml:space="preserve"> </w:t>
      </w:r>
      <w:r w:rsidR="007E03B5" w:rsidRPr="001277EB">
        <w:rPr>
          <w:rFonts w:ascii="Arial" w:hAnsi="Arial" w:cs="Arial"/>
        </w:rPr>
        <w:t>zapłaty</w:t>
      </w:r>
      <w:r w:rsidRPr="001277EB">
        <w:rPr>
          <w:rFonts w:ascii="Arial" w:hAnsi="Arial" w:cs="Arial"/>
        </w:rPr>
        <w:t xml:space="preserve"> wynagrodzenia odpowiadającego zakresowi </w:t>
      </w:r>
      <w:r w:rsidR="007E03B5" w:rsidRPr="001277EB">
        <w:rPr>
          <w:rFonts w:ascii="Arial" w:hAnsi="Arial" w:cs="Arial"/>
        </w:rPr>
        <w:t>zrealizowanej</w:t>
      </w:r>
      <w:r w:rsidRPr="001277EB">
        <w:rPr>
          <w:rFonts w:ascii="Arial" w:hAnsi="Arial" w:cs="Arial"/>
        </w:rPr>
        <w:t xml:space="preserve"> części umowy.</w:t>
      </w:r>
    </w:p>
    <w:p w14:paraId="775AB8D5" w14:textId="77777777" w:rsidR="00BD6D98" w:rsidRPr="001277EB" w:rsidRDefault="0092080C" w:rsidP="001277EB">
      <w:pPr>
        <w:pStyle w:val="Akapitzlist"/>
        <w:autoSpaceDE w:val="0"/>
        <w:autoSpaceDN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2. </w:t>
      </w:r>
      <w:r w:rsidR="00BD6D98" w:rsidRPr="001277EB">
        <w:rPr>
          <w:rFonts w:ascii="Arial" w:hAnsi="Arial" w:cs="Arial"/>
          <w:sz w:val="20"/>
          <w:szCs w:val="20"/>
        </w:rPr>
        <w:t>W przypadku odstąpienia od umowy, Wykonawcę oraz</w:t>
      </w:r>
      <w:r w:rsidR="0014273F" w:rsidRPr="001277EB">
        <w:rPr>
          <w:rFonts w:ascii="Arial" w:hAnsi="Arial" w:cs="Arial"/>
          <w:sz w:val="20"/>
          <w:szCs w:val="20"/>
        </w:rPr>
        <w:t xml:space="preserve"> Zamawiającego obciążają </w:t>
      </w:r>
      <w:r w:rsidR="00BD6D98" w:rsidRPr="001277EB">
        <w:rPr>
          <w:rFonts w:ascii="Arial" w:hAnsi="Arial" w:cs="Arial"/>
          <w:sz w:val="20"/>
          <w:szCs w:val="20"/>
        </w:rPr>
        <w:t xml:space="preserve">następujące </w:t>
      </w:r>
      <w:r w:rsidR="0014273F" w:rsidRPr="001277EB">
        <w:rPr>
          <w:rFonts w:ascii="Arial" w:hAnsi="Arial" w:cs="Arial"/>
          <w:sz w:val="20"/>
          <w:szCs w:val="20"/>
        </w:rPr>
        <w:t xml:space="preserve"> </w:t>
      </w:r>
      <w:r w:rsidR="00BD6D98" w:rsidRPr="001277EB">
        <w:rPr>
          <w:rFonts w:ascii="Arial" w:hAnsi="Arial" w:cs="Arial"/>
          <w:sz w:val="20"/>
          <w:szCs w:val="20"/>
        </w:rPr>
        <w:t>obowiązki szczegółowe:</w:t>
      </w:r>
    </w:p>
    <w:p w14:paraId="6E71A981" w14:textId="77777777" w:rsidR="00BD6D98" w:rsidRPr="001277EB" w:rsidRDefault="0092080C" w:rsidP="001277EB">
      <w:p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a) </w:t>
      </w:r>
      <w:r w:rsidR="00BD6D98" w:rsidRPr="001277EB">
        <w:rPr>
          <w:rFonts w:ascii="Arial" w:hAnsi="Arial" w:cs="Arial"/>
        </w:rPr>
        <w:t>Wykonawca zabezpieczy przerwane prace w zakresie obustronnie uzgodnionym,  na koszt tej strony, z której winy nastąpiło odstąpienie od umowy;</w:t>
      </w:r>
    </w:p>
    <w:p w14:paraId="1980A9E2" w14:textId="77777777" w:rsidR="0092080C" w:rsidRPr="001277EB" w:rsidRDefault="0092080C" w:rsidP="001277EB">
      <w:pPr>
        <w:tabs>
          <w:tab w:val="left" w:pos="426"/>
        </w:tabs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b) </w:t>
      </w:r>
      <w:r w:rsidR="00BD6D98" w:rsidRPr="001277EB">
        <w:rPr>
          <w:rFonts w:ascii="Arial" w:hAnsi="Arial" w:cs="Arial"/>
        </w:rPr>
        <w:t>Zamawiający w razie odstąpienia od umowy z przyczyn, za które Wykonawca nie ponosi odpowiedzialności zobowiązany jest do odbioru prac przerwanych oraz zapłaty wynagrodzenia za prace, które zostały wykonane do dnia odstąpienia.</w:t>
      </w:r>
    </w:p>
    <w:p w14:paraId="78020BDB" w14:textId="18475C8C" w:rsidR="0092080C" w:rsidRPr="001277EB" w:rsidRDefault="0092080C" w:rsidP="001277EB">
      <w:pPr>
        <w:tabs>
          <w:tab w:val="left" w:pos="426"/>
        </w:tabs>
        <w:autoSpaceDE w:val="0"/>
        <w:autoSpaceDN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3. </w:t>
      </w:r>
      <w:r w:rsidR="00BD6D98" w:rsidRPr="001277EB">
        <w:rPr>
          <w:rFonts w:ascii="Arial" w:hAnsi="Arial" w:cs="Arial"/>
        </w:rPr>
        <w:t>Odstąpienie od umowy powinno nastąpić w formie pisemnej pod rygorem</w:t>
      </w:r>
      <w:r w:rsidR="0014273F" w:rsidRPr="001277EB">
        <w:rPr>
          <w:rFonts w:ascii="Arial" w:hAnsi="Arial" w:cs="Arial"/>
        </w:rPr>
        <w:t xml:space="preserve"> nieważności i </w:t>
      </w:r>
      <w:r w:rsidR="00BD6D98" w:rsidRPr="001277EB">
        <w:rPr>
          <w:rFonts w:ascii="Arial" w:hAnsi="Arial" w:cs="Arial"/>
        </w:rPr>
        <w:t xml:space="preserve">musi </w:t>
      </w:r>
      <w:r w:rsidR="005E6B26"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>zawierać uzasadnienie  pod rygorem nieważności tego oświadczenia.</w:t>
      </w:r>
    </w:p>
    <w:p w14:paraId="018DB8B7" w14:textId="77777777" w:rsidR="00E04AE9" w:rsidRPr="001277EB" w:rsidRDefault="0092080C" w:rsidP="001277EB">
      <w:pPr>
        <w:tabs>
          <w:tab w:val="left" w:pos="426"/>
        </w:tabs>
        <w:autoSpaceDE w:val="0"/>
        <w:autoSpaceDN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4. </w:t>
      </w:r>
      <w:r w:rsidR="0014273F" w:rsidRPr="001277EB">
        <w:rPr>
          <w:rFonts w:ascii="Arial" w:hAnsi="Arial" w:cs="Arial"/>
        </w:rPr>
        <w:t xml:space="preserve">Wykonawca zrzeka się wszelkich roszczeń względem Zamawiającego z tytułu odstąpienia  od umowy z powodów zawartych w § </w:t>
      </w:r>
      <w:r w:rsidR="008A6992" w:rsidRPr="001277EB">
        <w:rPr>
          <w:rFonts w:ascii="Arial" w:hAnsi="Arial" w:cs="Arial"/>
        </w:rPr>
        <w:t>1</w:t>
      </w:r>
      <w:r w:rsidR="007616DC" w:rsidRPr="001277EB">
        <w:rPr>
          <w:rFonts w:ascii="Arial" w:hAnsi="Arial" w:cs="Arial"/>
        </w:rPr>
        <w:t>3</w:t>
      </w:r>
      <w:r w:rsidR="0014273F" w:rsidRPr="001277EB">
        <w:rPr>
          <w:rFonts w:ascii="Arial" w:hAnsi="Arial" w:cs="Arial"/>
        </w:rPr>
        <w:t xml:space="preserve"> pkt. 1.</w:t>
      </w:r>
    </w:p>
    <w:p w14:paraId="34F3E42D" w14:textId="77777777" w:rsidR="007E03B5" w:rsidRPr="001277EB" w:rsidRDefault="007E03B5" w:rsidP="001277EB">
      <w:pPr>
        <w:tabs>
          <w:tab w:val="left" w:pos="426"/>
        </w:tabs>
        <w:autoSpaceDE w:val="0"/>
        <w:autoSpaceDN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5. Wykonawca nie może przenosić praw i obowiązków wynikających z niniejszej umowy na osoby trzeci bez pisemnej zgody </w:t>
      </w:r>
      <w:r w:rsidR="00B82BB9" w:rsidRPr="001277EB">
        <w:rPr>
          <w:rFonts w:ascii="Arial" w:hAnsi="Arial" w:cs="Arial"/>
        </w:rPr>
        <w:t>Zamawiającego</w:t>
      </w:r>
      <w:r w:rsidRPr="001277EB">
        <w:rPr>
          <w:rFonts w:ascii="Arial" w:hAnsi="Arial" w:cs="Arial"/>
        </w:rPr>
        <w:t>.</w:t>
      </w:r>
    </w:p>
    <w:p w14:paraId="0B8565D3" w14:textId="77777777" w:rsidR="00B82BB9" w:rsidRPr="001277EB" w:rsidRDefault="00B82BB9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79FF59B" w14:textId="77777777" w:rsidR="00BD6D98" w:rsidRPr="001277EB" w:rsidRDefault="008A6992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§1</w:t>
      </w:r>
      <w:r w:rsidR="00866BFC" w:rsidRPr="001277EB">
        <w:rPr>
          <w:rFonts w:ascii="Arial" w:hAnsi="Arial" w:cs="Arial"/>
          <w:b/>
          <w:sz w:val="20"/>
          <w:szCs w:val="20"/>
        </w:rPr>
        <w:t>4</w:t>
      </w:r>
    </w:p>
    <w:p w14:paraId="6E9E0200" w14:textId="77777777" w:rsidR="00BD6D98" w:rsidRPr="001277EB" w:rsidRDefault="00BD6D98" w:rsidP="001277E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277EB">
        <w:rPr>
          <w:rFonts w:ascii="Arial" w:hAnsi="Arial" w:cs="Arial"/>
          <w:b/>
          <w:sz w:val="20"/>
          <w:szCs w:val="20"/>
        </w:rPr>
        <w:t>Postanowienia końcowe</w:t>
      </w:r>
    </w:p>
    <w:p w14:paraId="3EBFB585" w14:textId="77777777" w:rsidR="00BD6D98" w:rsidRPr="001277EB" w:rsidRDefault="0092080C" w:rsidP="001277EB">
      <w:pPr>
        <w:suppressAutoHyphens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1. </w:t>
      </w:r>
      <w:r w:rsidR="00BD6D98" w:rsidRPr="001277EB">
        <w:rPr>
          <w:rFonts w:ascii="Arial" w:hAnsi="Arial" w:cs="Arial"/>
        </w:rPr>
        <w:t xml:space="preserve">Spory wynikłe na tle realizacji niniejszej umowy będzie rozstrzygał Sąd właściwy </w:t>
      </w:r>
      <w:r w:rsidR="009A4BAA"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>dla miejsca siedziby Zamawiającego.</w:t>
      </w:r>
    </w:p>
    <w:p w14:paraId="5BA386C2" w14:textId="77777777" w:rsidR="00BD6D98" w:rsidRPr="001277EB" w:rsidRDefault="0092080C" w:rsidP="001277EB">
      <w:pPr>
        <w:suppressAutoHyphens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2. </w:t>
      </w:r>
      <w:r w:rsidR="00BD6D98" w:rsidRPr="001277EB">
        <w:rPr>
          <w:rFonts w:ascii="Arial" w:hAnsi="Arial" w:cs="Arial"/>
        </w:rPr>
        <w:t>W kwestiach nie uregulowanych niniejszą umową mają zastosowanie przepisy Kodeksu Cywilnego.</w:t>
      </w:r>
    </w:p>
    <w:p w14:paraId="2B759958" w14:textId="77777777" w:rsidR="00BD6D98" w:rsidRPr="001277EB" w:rsidRDefault="0092080C" w:rsidP="001277EB">
      <w:pPr>
        <w:spacing w:line="360" w:lineRule="auto"/>
        <w:ind w:left="-567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3. </w:t>
      </w:r>
      <w:r w:rsidR="00BD6D98" w:rsidRPr="001277EB">
        <w:rPr>
          <w:rFonts w:ascii="Arial" w:hAnsi="Arial" w:cs="Arial"/>
        </w:rPr>
        <w:t xml:space="preserve">Wykonawca nie może przenosić praw i obowiązków wynikających z niniejszej umowy </w:t>
      </w:r>
      <w:r w:rsidR="009A4BAA"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 xml:space="preserve">na </w:t>
      </w:r>
      <w:r w:rsidR="005E6B26" w:rsidRPr="001277EB">
        <w:rPr>
          <w:rFonts w:ascii="Arial" w:hAnsi="Arial" w:cs="Arial"/>
        </w:rPr>
        <w:t>o</w:t>
      </w:r>
      <w:r w:rsidR="00BD6D98" w:rsidRPr="001277EB">
        <w:rPr>
          <w:rFonts w:ascii="Arial" w:hAnsi="Arial" w:cs="Arial"/>
        </w:rPr>
        <w:t>soby trzecie bez pisemnej  zgody Zamawiającego.</w:t>
      </w:r>
    </w:p>
    <w:p w14:paraId="598888C7" w14:textId="77777777" w:rsidR="00BD6D98" w:rsidRPr="001277EB" w:rsidRDefault="0092080C" w:rsidP="001277EB">
      <w:pPr>
        <w:spacing w:line="360" w:lineRule="auto"/>
        <w:ind w:left="-567"/>
        <w:rPr>
          <w:rFonts w:ascii="Arial" w:hAnsi="Arial" w:cs="Arial"/>
          <w:snapToGrid w:val="0"/>
        </w:rPr>
      </w:pPr>
      <w:r w:rsidRPr="001277EB">
        <w:rPr>
          <w:rFonts w:ascii="Arial" w:hAnsi="Arial" w:cs="Arial"/>
          <w:snapToGrid w:val="0"/>
        </w:rPr>
        <w:t xml:space="preserve">4. </w:t>
      </w:r>
      <w:r w:rsidR="00BD6D98" w:rsidRPr="001277EB">
        <w:rPr>
          <w:rFonts w:ascii="Arial" w:hAnsi="Arial" w:cs="Arial"/>
          <w:snapToGrid w:val="0"/>
        </w:rPr>
        <w:t>W przypadku powierzenia wykonania części zamówienia osobom trzecim Wykonawca ponosi pełną odpowiedzialność za ich należyte wykonanie.</w:t>
      </w:r>
    </w:p>
    <w:p w14:paraId="65F422E4" w14:textId="77777777" w:rsidR="00BD6D98" w:rsidRPr="001277EB" w:rsidRDefault="0092080C" w:rsidP="001277EB">
      <w:pPr>
        <w:autoSpaceDE w:val="0"/>
        <w:autoSpaceDN w:val="0"/>
        <w:spacing w:line="360" w:lineRule="auto"/>
        <w:ind w:left="-567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 xml:space="preserve">5. </w:t>
      </w:r>
      <w:r w:rsidR="00BD6D98" w:rsidRPr="001277EB">
        <w:rPr>
          <w:rFonts w:ascii="Arial" w:hAnsi="Arial" w:cs="Arial"/>
        </w:rPr>
        <w:t xml:space="preserve">Strony zawierają umowę w formie pisemnej pod rygorem nieważności, wszelkie zmiany umowy mogą być dokonywane jedynie za zgodą obu stron, w formie pisemnego aneksu </w:t>
      </w:r>
      <w:r w:rsidR="009A4BAA" w:rsidRPr="001277EB">
        <w:rPr>
          <w:rFonts w:ascii="Arial" w:hAnsi="Arial" w:cs="Arial"/>
        </w:rPr>
        <w:t xml:space="preserve"> </w:t>
      </w:r>
      <w:r w:rsidR="00BD6D98" w:rsidRPr="001277EB">
        <w:rPr>
          <w:rFonts w:ascii="Arial" w:hAnsi="Arial" w:cs="Arial"/>
        </w:rPr>
        <w:t>do niniejszej umowy pod rygorem nieważności.</w:t>
      </w:r>
    </w:p>
    <w:p w14:paraId="61EB748B" w14:textId="77777777" w:rsidR="00BD6D98" w:rsidRPr="001277EB" w:rsidRDefault="0092080C" w:rsidP="001277EB">
      <w:pPr>
        <w:pStyle w:val="Tekstpodstawowy"/>
        <w:suppressAutoHyphens w:val="0"/>
        <w:spacing w:after="0" w:line="360" w:lineRule="auto"/>
        <w:ind w:left="-567"/>
        <w:jc w:val="both"/>
        <w:rPr>
          <w:rFonts w:ascii="Arial" w:hAnsi="Arial" w:cs="Arial"/>
          <w:sz w:val="20"/>
          <w:szCs w:val="20"/>
        </w:rPr>
      </w:pPr>
      <w:r w:rsidRPr="001277EB">
        <w:rPr>
          <w:rFonts w:ascii="Arial" w:hAnsi="Arial" w:cs="Arial"/>
          <w:sz w:val="20"/>
          <w:szCs w:val="20"/>
        </w:rPr>
        <w:t xml:space="preserve">6. </w:t>
      </w:r>
      <w:r w:rsidR="00BD6D98" w:rsidRPr="001277EB">
        <w:rPr>
          <w:rFonts w:ascii="Arial" w:hAnsi="Arial" w:cs="Arial"/>
          <w:sz w:val="20"/>
          <w:szCs w:val="20"/>
        </w:rPr>
        <w:t xml:space="preserve">Umowę sporządzono w 3 (trzech) jednobrzmiących egzemplarzach, 1 (jeden) egzemplarz dla Wykonawcy i 2 (dwa) dla Zamawiającego. </w:t>
      </w:r>
    </w:p>
    <w:p w14:paraId="20E2F208" w14:textId="77777777" w:rsidR="00BD6D98" w:rsidRPr="001277EB" w:rsidRDefault="00BD6D98" w:rsidP="001277EB">
      <w:pPr>
        <w:pStyle w:val="Akapitzlist"/>
        <w:autoSpaceDE w:val="0"/>
        <w:autoSpaceDN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6BE836" w14:textId="77777777" w:rsidR="00BD6D98" w:rsidRPr="001277EB" w:rsidRDefault="00BD6D98" w:rsidP="001277EB">
      <w:pPr>
        <w:pStyle w:val="Akapitzlist"/>
        <w:spacing w:after="0" w:line="36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1277EB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6FB82825" w14:textId="01FE5844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Szczegółowy opis przedmiotu zamówienia z załącznikiem</w:t>
      </w:r>
      <w:r w:rsidR="00AF52D0">
        <w:rPr>
          <w:rFonts w:ascii="Arial" w:hAnsi="Arial" w:cs="Arial"/>
        </w:rPr>
        <w:t xml:space="preserve"> ( zgodn</w:t>
      </w:r>
      <w:r w:rsidR="008E6A5E">
        <w:rPr>
          <w:rFonts w:ascii="Arial" w:hAnsi="Arial" w:cs="Arial"/>
        </w:rPr>
        <w:t xml:space="preserve">y </w:t>
      </w:r>
      <w:r w:rsidR="00AF52D0">
        <w:rPr>
          <w:rFonts w:ascii="Arial" w:hAnsi="Arial" w:cs="Arial"/>
        </w:rPr>
        <w:t xml:space="preserve"> z zał.  nr 1 </w:t>
      </w:r>
      <w:r w:rsidR="00A07295">
        <w:rPr>
          <w:rFonts w:ascii="Arial" w:hAnsi="Arial" w:cs="Arial"/>
        </w:rPr>
        <w:t xml:space="preserve">,2 </w:t>
      </w:r>
      <w:r w:rsidR="00AF52D0">
        <w:rPr>
          <w:rFonts w:ascii="Arial" w:hAnsi="Arial" w:cs="Arial"/>
        </w:rPr>
        <w:t xml:space="preserve">do zaproszenia) </w:t>
      </w:r>
    </w:p>
    <w:p w14:paraId="06E90D0E" w14:textId="77777777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  <w:bCs/>
        </w:rPr>
        <w:t xml:space="preserve">Zadania wykonawcy w zakresie bhp i bezpieczeństwa pożarowego </w:t>
      </w:r>
    </w:p>
    <w:p w14:paraId="35A67E12" w14:textId="77777777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Porozumienie o powołaniu koordynatora BHP</w:t>
      </w:r>
    </w:p>
    <w:p w14:paraId="4F3F43EB" w14:textId="77777777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  <w:bCs/>
        </w:rPr>
        <w:t>Zasady wstępu</w:t>
      </w:r>
    </w:p>
    <w:p w14:paraId="491D5DDF" w14:textId="336C9A2D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Protokół  z wycinki</w:t>
      </w:r>
      <w:r w:rsidR="00D62C88">
        <w:rPr>
          <w:rFonts w:ascii="Arial" w:hAnsi="Arial" w:cs="Arial"/>
        </w:rPr>
        <w:t xml:space="preserve"> /zabiegów pielęgnacyjnych </w:t>
      </w:r>
    </w:p>
    <w:p w14:paraId="06A70324" w14:textId="77777777" w:rsidR="0092080C" w:rsidRPr="001277EB" w:rsidRDefault="0092080C" w:rsidP="001277EB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1277EB">
        <w:rPr>
          <w:rFonts w:ascii="Arial" w:hAnsi="Arial" w:cs="Arial"/>
        </w:rPr>
        <w:t>Klauzula informacyjna</w:t>
      </w:r>
    </w:p>
    <w:p w14:paraId="5030285C" w14:textId="77777777" w:rsidR="0092080C" w:rsidRPr="001277EB" w:rsidRDefault="0092080C" w:rsidP="001277EB">
      <w:pPr>
        <w:pStyle w:val="Akapitzlist"/>
        <w:spacing w:after="0" w:line="36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4AB8A3F0" w14:textId="77777777" w:rsidR="001C14B6" w:rsidRDefault="001C14B6" w:rsidP="001277E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14:paraId="5D7E347A" w14:textId="77777777" w:rsidR="000322C8" w:rsidRDefault="000322C8" w:rsidP="001277E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14:paraId="75731E5B" w14:textId="77777777" w:rsidR="000322C8" w:rsidRDefault="000322C8" w:rsidP="001277E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14:paraId="4A589972" w14:textId="77777777" w:rsidR="000322C8" w:rsidRDefault="000322C8" w:rsidP="001277E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14:paraId="5887C5AB" w14:textId="77777777" w:rsidR="000322C8" w:rsidRPr="001277EB" w:rsidRDefault="000322C8" w:rsidP="001277E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</w:p>
    <w:p w14:paraId="53D3FEE5" w14:textId="335D2DCA" w:rsidR="00AF52D0" w:rsidRPr="00CA093C" w:rsidRDefault="00AF52D0" w:rsidP="00AF52D0">
      <w:pPr>
        <w:tabs>
          <w:tab w:val="left" w:pos="5961"/>
        </w:tabs>
        <w:jc w:val="right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Zał.nr </w:t>
      </w:r>
      <w:r>
        <w:rPr>
          <w:rFonts w:ascii="Arial" w:hAnsi="Arial" w:cs="Arial"/>
        </w:rPr>
        <w:t>2</w:t>
      </w:r>
      <w:r w:rsidRPr="00CA093C">
        <w:rPr>
          <w:rFonts w:ascii="Arial" w:hAnsi="Arial" w:cs="Arial"/>
        </w:rPr>
        <w:t xml:space="preserve"> do umowy</w:t>
      </w:r>
    </w:p>
    <w:p w14:paraId="06E67501" w14:textId="77777777" w:rsidR="00AF52D0" w:rsidRPr="00CA093C" w:rsidRDefault="00AF52D0" w:rsidP="00AF52D0">
      <w:pPr>
        <w:tabs>
          <w:tab w:val="left" w:pos="5961"/>
        </w:tabs>
        <w:rPr>
          <w:rFonts w:ascii="Arial" w:hAnsi="Arial" w:cs="Arial"/>
        </w:rPr>
      </w:pPr>
    </w:p>
    <w:p w14:paraId="52236AB9" w14:textId="77777777" w:rsidR="00AF52D0" w:rsidRPr="00CA093C" w:rsidRDefault="00AF52D0" w:rsidP="00AF52D0">
      <w:pPr>
        <w:tabs>
          <w:tab w:val="left" w:pos="5961"/>
        </w:tabs>
        <w:rPr>
          <w:rFonts w:ascii="Arial" w:hAnsi="Arial" w:cs="Arial"/>
        </w:rPr>
      </w:pPr>
    </w:p>
    <w:p w14:paraId="33C2205C" w14:textId="77777777" w:rsidR="00AF52D0" w:rsidRPr="00CA093C" w:rsidRDefault="00AF52D0" w:rsidP="00AF52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093C">
        <w:rPr>
          <w:rFonts w:ascii="Arial" w:hAnsi="Arial" w:cs="Arial"/>
          <w:b/>
        </w:rPr>
        <w:t>ZADANIA WYKONAWCY</w:t>
      </w:r>
      <w:r w:rsidRPr="00CA093C">
        <w:rPr>
          <w:rFonts w:ascii="Arial" w:hAnsi="Arial" w:cs="Arial"/>
          <w:b/>
        </w:rPr>
        <w:br/>
        <w:t>W ZAKRESIE BHP I BEZPIECZEŃSTWA POŻAROWEGO</w:t>
      </w:r>
    </w:p>
    <w:p w14:paraId="39604B81" w14:textId="77777777" w:rsidR="00AF52D0" w:rsidRPr="00CA093C" w:rsidRDefault="00AF52D0" w:rsidP="00AF52D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3E3D64C9" w14:textId="77777777" w:rsidR="00AF52D0" w:rsidRPr="00CA093C" w:rsidRDefault="00AF52D0" w:rsidP="00AF52D0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Wykonawca w trakcie realizacji umowy będzie przestrzegał  „Porozumienia” [załącznik nr </w:t>
      </w:r>
      <w:r>
        <w:rPr>
          <w:rFonts w:ascii="Arial" w:hAnsi="Arial" w:cs="Arial"/>
        </w:rPr>
        <w:t>4</w:t>
      </w:r>
      <w:r w:rsidRPr="00CA093C">
        <w:rPr>
          <w:rFonts w:ascii="Arial" w:hAnsi="Arial" w:cs="Arial"/>
        </w:rPr>
        <w:t>]</w:t>
      </w:r>
      <w:r w:rsidRPr="00CA093C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54505374" w14:textId="77777777" w:rsidR="00AF52D0" w:rsidRPr="00CA093C" w:rsidRDefault="00AF52D0" w:rsidP="00AF52D0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Koordynator z ramienia Wykonawcy zobowiązany jest do:</w:t>
      </w:r>
    </w:p>
    <w:p w14:paraId="289E5A37" w14:textId="77777777" w:rsidR="00AF52D0" w:rsidRPr="00CA093C" w:rsidRDefault="00AF52D0" w:rsidP="00AF52D0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CA093C">
        <w:rPr>
          <w:rFonts w:ascii="Arial" w:hAnsi="Arial" w:cs="Arial"/>
          <w:vertAlign w:val="superscript"/>
        </w:rPr>
        <w:t>*</w:t>
      </w:r>
      <w:r w:rsidRPr="00CA093C">
        <w:rPr>
          <w:rFonts w:ascii="Arial" w:hAnsi="Arial" w:cs="Arial"/>
        </w:rPr>
        <w:t>);</w:t>
      </w:r>
    </w:p>
    <w:p w14:paraId="5DF7B7FC" w14:textId="77777777" w:rsidR="00AF52D0" w:rsidRPr="00CA093C" w:rsidRDefault="00AF52D0" w:rsidP="00AF52D0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035A2DBF" w14:textId="77777777" w:rsidR="00AF52D0" w:rsidRPr="00CA093C" w:rsidRDefault="00AF52D0" w:rsidP="00AF52D0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w przypadku wykonywania prac niebezpiecznych pożarowo, w porozumieniu z zamawiającym</w:t>
      </w:r>
      <w:r w:rsidRPr="00CA093C">
        <w:rPr>
          <w:rFonts w:ascii="Arial" w:hAnsi="Arial" w:cs="Arial"/>
          <w:vertAlign w:val="superscript"/>
        </w:rPr>
        <w:t>*</w:t>
      </w:r>
      <w:r w:rsidRPr="00CA093C">
        <w:rPr>
          <w:rFonts w:ascii="Arial" w:hAnsi="Arial" w:cs="Arial"/>
        </w:rPr>
        <w:t xml:space="preserve">  do sporządzenia: </w:t>
      </w:r>
    </w:p>
    <w:p w14:paraId="35999AC8" w14:textId="77777777" w:rsidR="00AF52D0" w:rsidRPr="00CA093C" w:rsidRDefault="00AF52D0" w:rsidP="00AF52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„Zezwolenia na prowadzenie prac niebezpiecznych pod względem pożarowym” </w:t>
      </w:r>
      <w:r w:rsidRPr="00CA093C">
        <w:rPr>
          <w:rFonts w:ascii="Arial" w:hAnsi="Arial" w:cs="Arial"/>
        </w:rPr>
        <w:br/>
        <w:t>– [wzór poniżej];</w:t>
      </w:r>
    </w:p>
    <w:p w14:paraId="60D3AC71" w14:textId="77777777" w:rsidR="00AF52D0" w:rsidRPr="00CA093C" w:rsidRDefault="00AF52D0" w:rsidP="00AF52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„Protokołu zabezpieczenia prac niebezpiecznych pod względem pożarowym” </w:t>
      </w:r>
      <w:r w:rsidRPr="00CA093C">
        <w:rPr>
          <w:rFonts w:ascii="Arial" w:hAnsi="Arial" w:cs="Arial"/>
        </w:rPr>
        <w:br/>
        <w:t>– [wzór poniżej];</w:t>
      </w:r>
    </w:p>
    <w:p w14:paraId="338B5753" w14:textId="77777777" w:rsidR="00AF52D0" w:rsidRPr="00CA093C" w:rsidRDefault="00AF52D0" w:rsidP="00AF52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„Świadectwo odgazowania” (jeśli jest wymagane);</w:t>
      </w:r>
    </w:p>
    <w:p w14:paraId="03A1D0B1" w14:textId="77777777" w:rsidR="00AF52D0" w:rsidRPr="00CA093C" w:rsidRDefault="00AF52D0" w:rsidP="00AF52D0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1CFB8FD" w14:textId="77777777" w:rsidR="00AF52D0" w:rsidRPr="00CA093C" w:rsidRDefault="00AF52D0" w:rsidP="00AF52D0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48F8C5EF" w14:textId="77777777" w:rsidR="00AF52D0" w:rsidRPr="00CA093C" w:rsidRDefault="00AF52D0" w:rsidP="00AF52D0">
      <w:pPr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(</w:t>
      </w:r>
      <w:r w:rsidRPr="00CA093C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0ACE3DC4" w14:textId="77777777" w:rsidR="00AF52D0" w:rsidRPr="00CA093C" w:rsidRDefault="00AF52D0" w:rsidP="00AF52D0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Pracownicy Wykonawcy są zobowiązani do:</w:t>
      </w:r>
    </w:p>
    <w:p w14:paraId="252436CF" w14:textId="77777777" w:rsidR="00AF52D0" w:rsidRPr="00CA093C" w:rsidRDefault="00AF52D0" w:rsidP="00AF52D0">
      <w:pPr>
        <w:widowControl w:val="0"/>
        <w:numPr>
          <w:ilvl w:val="0"/>
          <w:numId w:val="31"/>
        </w:numPr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przestrzegania obowiązujących na terenie wykonywania prac regulaminów i zarządzeń wewnętrznych;</w:t>
      </w:r>
    </w:p>
    <w:p w14:paraId="79577C49" w14:textId="77777777" w:rsidR="00AF52D0" w:rsidRPr="00CA093C" w:rsidRDefault="00AF52D0" w:rsidP="00AF52D0">
      <w:pPr>
        <w:widowControl w:val="0"/>
        <w:numPr>
          <w:ilvl w:val="0"/>
          <w:numId w:val="31"/>
        </w:numPr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przestrzegania przepisów i zasad BHP oraz przepisów z zakresu bezpieczeństwa pożarowego;</w:t>
      </w:r>
    </w:p>
    <w:p w14:paraId="2C47FB99" w14:textId="77777777" w:rsidR="00AF52D0" w:rsidRPr="00CA093C" w:rsidRDefault="00AF52D0" w:rsidP="00AF52D0">
      <w:pPr>
        <w:widowControl w:val="0"/>
        <w:numPr>
          <w:ilvl w:val="0"/>
          <w:numId w:val="31"/>
        </w:numPr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608BF8D1" w14:textId="77777777" w:rsidR="00AF52D0" w:rsidRPr="00CA093C" w:rsidRDefault="00AF52D0" w:rsidP="00AF52D0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Pracownicy firmy zewnętrznej (tj. pracownicy Wykonawcy i podwykonawców):</w:t>
      </w:r>
    </w:p>
    <w:p w14:paraId="74D55AC4" w14:textId="77777777" w:rsidR="00AF52D0" w:rsidRPr="00CA093C" w:rsidRDefault="00AF52D0" w:rsidP="00AF52D0">
      <w:pPr>
        <w:widowControl w:val="0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ind w:left="780" w:hanging="496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muszą posiadać ukończone szkolenie w zakresie bezpieczeństwa i higieny pracy;</w:t>
      </w:r>
    </w:p>
    <w:p w14:paraId="3808002C" w14:textId="77777777" w:rsidR="00AF52D0" w:rsidRPr="00CA093C" w:rsidRDefault="00AF52D0" w:rsidP="00AF52D0">
      <w:pPr>
        <w:widowControl w:val="0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ind w:left="600" w:hanging="316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14:paraId="25FB7246" w14:textId="77777777" w:rsidR="00AF52D0" w:rsidRPr="00CA093C" w:rsidRDefault="00AF52D0" w:rsidP="00AF52D0">
      <w:pPr>
        <w:widowControl w:val="0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ind w:left="600" w:hanging="316"/>
        <w:contextualSpacing/>
        <w:jc w:val="both"/>
        <w:rPr>
          <w:rFonts w:ascii="Arial" w:hAnsi="Arial" w:cs="Arial"/>
        </w:rPr>
      </w:pPr>
      <w:r w:rsidRPr="00CA093C">
        <w:rPr>
          <w:rFonts w:ascii="Arial" w:hAnsi="Arial" w:cs="Arial"/>
        </w:rPr>
        <w:t xml:space="preserve">posiadać w miejscu wykonywania prac sprawny i zalegalizowany  sprzęt umożliwiający natychmiastową likwidację zagrożeń. </w:t>
      </w:r>
    </w:p>
    <w:p w14:paraId="5BE257DB" w14:textId="77777777" w:rsidR="00AF52D0" w:rsidRDefault="00AF52D0" w:rsidP="00AF52D0">
      <w:pPr>
        <w:jc w:val="center"/>
        <w:rPr>
          <w:rFonts w:ascii="Arial" w:hAnsi="Arial" w:cs="Arial"/>
        </w:rPr>
      </w:pPr>
      <w:r w:rsidRPr="00CA093C">
        <w:rPr>
          <w:rFonts w:ascii="Arial" w:hAnsi="Arial" w:cs="Arial"/>
        </w:rPr>
        <w:br w:type="page"/>
      </w:r>
      <w:bookmarkStart w:id="0" w:name="_Toc397357091"/>
      <w:bookmarkStart w:id="1" w:name="_Toc398026374"/>
      <w:bookmarkStart w:id="2" w:name="_Toc398027182"/>
      <w:bookmarkStart w:id="3" w:name="_Toc398062992"/>
    </w:p>
    <w:p w14:paraId="6B065D37" w14:textId="77777777" w:rsidR="00AF52D0" w:rsidRDefault="00AF52D0" w:rsidP="00AF52D0">
      <w:pPr>
        <w:jc w:val="center"/>
        <w:rPr>
          <w:rFonts w:ascii="Arial" w:hAnsi="Arial" w:cs="Arial"/>
        </w:rPr>
      </w:pPr>
    </w:p>
    <w:p w14:paraId="3A5BBC8D" w14:textId="15514D12" w:rsidR="00AF52D0" w:rsidRPr="00CA093C" w:rsidRDefault="00AF52D0" w:rsidP="00AF52D0">
      <w:pPr>
        <w:jc w:val="center"/>
        <w:rPr>
          <w:b/>
          <w:sz w:val="24"/>
          <w:szCs w:val="24"/>
        </w:rPr>
      </w:pPr>
      <w:r w:rsidRPr="00CA093C">
        <w:rPr>
          <w:b/>
          <w:sz w:val="24"/>
          <w:szCs w:val="24"/>
        </w:rPr>
        <w:t>ZEZWOLENIE Nr……/……</w:t>
      </w:r>
      <w:r w:rsidRPr="00CA093C">
        <w:rPr>
          <w:b/>
          <w:sz w:val="24"/>
          <w:szCs w:val="24"/>
        </w:rPr>
        <w:br/>
        <w:t>NA PRZEPROWADZENIE PRAC NIEBEZPIECZNYCH POD WZGLĘDEM POŻAROWYM</w:t>
      </w:r>
      <w:bookmarkEnd w:id="0"/>
      <w:bookmarkEnd w:id="1"/>
      <w:bookmarkEnd w:id="2"/>
      <w:bookmarkEnd w:id="3"/>
    </w:p>
    <w:p w14:paraId="6C5D2DE2" w14:textId="77777777" w:rsidR="00AF52D0" w:rsidRPr="00CA093C" w:rsidRDefault="00AF52D0" w:rsidP="00AF52D0">
      <w:pPr>
        <w:jc w:val="both"/>
        <w:rPr>
          <w:rFonts w:ascii="Calibri" w:hAnsi="Calibri"/>
          <w:sz w:val="24"/>
          <w:szCs w:val="24"/>
        </w:rPr>
      </w:pPr>
    </w:p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AF52D0" w:rsidRPr="00CA093C" w14:paraId="51909A86" w14:textId="77777777" w:rsidTr="00A51940">
        <w:tc>
          <w:tcPr>
            <w:tcW w:w="576" w:type="dxa"/>
            <w:hideMark/>
          </w:tcPr>
          <w:p w14:paraId="4DB62DF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1.</w:t>
            </w:r>
          </w:p>
        </w:tc>
        <w:tc>
          <w:tcPr>
            <w:tcW w:w="8780" w:type="dxa"/>
            <w:gridSpan w:val="5"/>
            <w:hideMark/>
          </w:tcPr>
          <w:p w14:paraId="610D2D52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Miejsce pracy .......................................................................................................................</w:t>
            </w:r>
          </w:p>
        </w:tc>
      </w:tr>
      <w:tr w:rsidR="00AF52D0" w:rsidRPr="00CA093C" w14:paraId="6975D9B9" w14:textId="77777777" w:rsidTr="00A51940">
        <w:tc>
          <w:tcPr>
            <w:tcW w:w="576" w:type="dxa"/>
          </w:tcPr>
          <w:p w14:paraId="3384EA8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D274EA9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2.</w:t>
            </w:r>
          </w:p>
        </w:tc>
        <w:tc>
          <w:tcPr>
            <w:tcW w:w="8780" w:type="dxa"/>
            <w:gridSpan w:val="5"/>
          </w:tcPr>
          <w:p w14:paraId="380173A6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2ABE815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Rodzaj pracy ........................................................................................................................</w:t>
            </w:r>
          </w:p>
        </w:tc>
      </w:tr>
      <w:tr w:rsidR="00AF52D0" w:rsidRPr="00CA093C" w14:paraId="26D2F566" w14:textId="77777777" w:rsidTr="00A51940">
        <w:tc>
          <w:tcPr>
            <w:tcW w:w="576" w:type="dxa"/>
          </w:tcPr>
          <w:p w14:paraId="692E819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82E99E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3.</w:t>
            </w:r>
          </w:p>
        </w:tc>
        <w:tc>
          <w:tcPr>
            <w:tcW w:w="8780" w:type="dxa"/>
            <w:gridSpan w:val="5"/>
          </w:tcPr>
          <w:p w14:paraId="6ED42702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5BE978FA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Czas pracy, dnia ..................................... od godz. ....................... do godz. .......................</w:t>
            </w:r>
          </w:p>
        </w:tc>
      </w:tr>
      <w:tr w:rsidR="00AF52D0" w:rsidRPr="00CA093C" w14:paraId="513FE38E" w14:textId="77777777" w:rsidTr="00A51940">
        <w:tc>
          <w:tcPr>
            <w:tcW w:w="576" w:type="dxa"/>
          </w:tcPr>
          <w:p w14:paraId="061D171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250B4FF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3E08115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568F4466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 xml:space="preserve">Realizacja sposobów zabezpieczenia budynku, pomieszczenia, stanowiska, strefy itd., określonych w protokole zabezpieczenia prac niebezpiecznych pożarowo </w:t>
            </w:r>
            <w:r w:rsidRPr="00CA093C">
              <w:rPr>
                <w:sz w:val="24"/>
                <w:szCs w:val="24"/>
              </w:rPr>
              <w:br/>
              <w:t>Nr ............. z dnia ...................</w:t>
            </w:r>
          </w:p>
        </w:tc>
      </w:tr>
      <w:tr w:rsidR="00AF52D0" w:rsidRPr="00CA093C" w14:paraId="4C371004" w14:textId="77777777" w:rsidTr="00A51940">
        <w:tc>
          <w:tcPr>
            <w:tcW w:w="576" w:type="dxa"/>
          </w:tcPr>
          <w:p w14:paraId="1B09AB0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CF23F3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5.</w:t>
            </w:r>
          </w:p>
        </w:tc>
        <w:tc>
          <w:tcPr>
            <w:tcW w:w="8780" w:type="dxa"/>
            <w:gridSpan w:val="5"/>
            <w:vAlign w:val="bottom"/>
            <w:hideMark/>
          </w:tcPr>
          <w:p w14:paraId="546F4857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Dodatkowe środki zabezpieczające .....................................................................................</w:t>
            </w:r>
          </w:p>
        </w:tc>
      </w:tr>
      <w:tr w:rsidR="00AF52D0" w:rsidRPr="00CA093C" w14:paraId="6A789604" w14:textId="77777777" w:rsidTr="00A51940">
        <w:tc>
          <w:tcPr>
            <w:tcW w:w="576" w:type="dxa"/>
          </w:tcPr>
          <w:p w14:paraId="776E3E3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B54EEB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14:paraId="6456A15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75E26EAC" w14:textId="77777777" w:rsidTr="00A51940">
        <w:tc>
          <w:tcPr>
            <w:tcW w:w="576" w:type="dxa"/>
          </w:tcPr>
          <w:p w14:paraId="2F200A9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7B44303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6.</w:t>
            </w:r>
          </w:p>
        </w:tc>
        <w:tc>
          <w:tcPr>
            <w:tcW w:w="8780" w:type="dxa"/>
            <w:gridSpan w:val="5"/>
            <w:vAlign w:val="bottom"/>
            <w:hideMark/>
          </w:tcPr>
          <w:p w14:paraId="01FA2EC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Zezwalam na rozpoczęcie prac od dnia ................ do dnia ................w godz. ...................</w:t>
            </w:r>
          </w:p>
        </w:tc>
      </w:tr>
      <w:tr w:rsidR="00AF52D0" w:rsidRPr="00CA093C" w14:paraId="098FAB44" w14:textId="77777777" w:rsidTr="00A51940">
        <w:tc>
          <w:tcPr>
            <w:tcW w:w="576" w:type="dxa"/>
          </w:tcPr>
          <w:p w14:paraId="0ABCB48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46642C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14:paraId="621CE525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 tel. ........................ podpis ...............................................</w:t>
            </w:r>
          </w:p>
        </w:tc>
      </w:tr>
      <w:tr w:rsidR="00AF52D0" w:rsidRPr="00CA093C" w14:paraId="46702377" w14:textId="77777777" w:rsidTr="00A51940">
        <w:tc>
          <w:tcPr>
            <w:tcW w:w="576" w:type="dxa"/>
          </w:tcPr>
          <w:p w14:paraId="67A9F59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7E4084C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0C3323C9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20F086CD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AF52D0" w:rsidRPr="00CA093C" w14:paraId="2717A017" w14:textId="77777777" w:rsidTr="00A51940">
        <w:tc>
          <w:tcPr>
            <w:tcW w:w="576" w:type="dxa"/>
          </w:tcPr>
          <w:p w14:paraId="570D608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73CDBC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34C85F19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05F51AF3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Zobowiązuję się do przestrzegania postanowień zawartych w protokole Nr ......./....... oraz wymagań określonych w zezwoleniu</w:t>
            </w:r>
          </w:p>
        </w:tc>
      </w:tr>
      <w:tr w:rsidR="00AF52D0" w:rsidRPr="00CA093C" w14:paraId="7D5BB4E0" w14:textId="77777777" w:rsidTr="00A51940">
        <w:tc>
          <w:tcPr>
            <w:tcW w:w="576" w:type="dxa"/>
          </w:tcPr>
          <w:p w14:paraId="5065549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A6B149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59011E9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1AFEB8B5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vAlign w:val="bottom"/>
            <w:hideMark/>
          </w:tcPr>
          <w:p w14:paraId="3900C04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vAlign w:val="bottom"/>
            <w:hideMark/>
          </w:tcPr>
          <w:p w14:paraId="6CDD83C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0914C87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59D09FF0" w14:textId="77777777" w:rsidTr="00A51940">
        <w:tc>
          <w:tcPr>
            <w:tcW w:w="576" w:type="dxa"/>
          </w:tcPr>
          <w:p w14:paraId="4236FD4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2A0134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9.</w:t>
            </w:r>
          </w:p>
        </w:tc>
        <w:tc>
          <w:tcPr>
            <w:tcW w:w="8780" w:type="dxa"/>
            <w:gridSpan w:val="5"/>
          </w:tcPr>
          <w:p w14:paraId="620FFC8E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1A58C029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Wstrzymuję wykonywanie prac niebezpiecznych pożarowo od dnia .................................</w:t>
            </w:r>
          </w:p>
        </w:tc>
      </w:tr>
      <w:tr w:rsidR="00AF52D0" w:rsidRPr="00CA093C" w14:paraId="73492E80" w14:textId="77777777" w:rsidTr="00A51940">
        <w:tc>
          <w:tcPr>
            <w:tcW w:w="576" w:type="dxa"/>
          </w:tcPr>
          <w:p w14:paraId="3394991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6C3196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65B311E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21C3E58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godz. ............ w obiekcie, pomieszczeniu itp. .....................................................................</w:t>
            </w:r>
          </w:p>
        </w:tc>
      </w:tr>
      <w:tr w:rsidR="00AF52D0" w:rsidRPr="00CA093C" w14:paraId="600AA2DC" w14:textId="77777777" w:rsidTr="00A51940">
        <w:tc>
          <w:tcPr>
            <w:tcW w:w="576" w:type="dxa"/>
          </w:tcPr>
          <w:p w14:paraId="5989E91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AC1379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14:paraId="017E297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1F7C83AC" w14:textId="77777777" w:rsidTr="00A51940">
        <w:tc>
          <w:tcPr>
            <w:tcW w:w="576" w:type="dxa"/>
          </w:tcPr>
          <w:p w14:paraId="1316B4D5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924055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14:paraId="25ED38F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8AF203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14:paraId="1173B89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wykonujący prace</w:t>
            </w:r>
          </w:p>
        </w:tc>
      </w:tr>
      <w:tr w:rsidR="00AF52D0" w:rsidRPr="00CA093C" w14:paraId="77C4D0DC" w14:textId="77777777" w:rsidTr="00A51940">
        <w:tc>
          <w:tcPr>
            <w:tcW w:w="576" w:type="dxa"/>
          </w:tcPr>
          <w:p w14:paraId="06D40DA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01D04B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14:paraId="444B48D5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1735F77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14:paraId="0C641D4D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2840C5AB" w14:textId="77777777" w:rsidTr="00A51940">
        <w:tc>
          <w:tcPr>
            <w:tcW w:w="576" w:type="dxa"/>
          </w:tcPr>
          <w:p w14:paraId="548D8979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14:paraId="54DFC30B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551" w:type="dxa"/>
            <w:vAlign w:val="bottom"/>
          </w:tcPr>
          <w:p w14:paraId="274A5FE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14:paraId="6B4DF1C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</w:tr>
    </w:tbl>
    <w:p w14:paraId="57EC0677" w14:textId="77777777" w:rsidR="00AF52D0" w:rsidRPr="00CA093C" w:rsidRDefault="00AF52D0" w:rsidP="00AF52D0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14:paraId="14C0D8CD" w14:textId="77777777" w:rsidR="00AF52D0" w:rsidRPr="00CA093C" w:rsidRDefault="00AF52D0" w:rsidP="00AF52D0">
      <w:pPr>
        <w:spacing w:after="160" w:line="252" w:lineRule="auto"/>
        <w:rPr>
          <w:rFonts w:ascii="Arial" w:eastAsia="Calibri" w:hAnsi="Arial" w:cs="Arial"/>
        </w:rPr>
      </w:pPr>
      <w:r w:rsidRPr="00CA093C">
        <w:rPr>
          <w:rFonts w:ascii="Arial" w:hAnsi="Arial" w:cs="Arial"/>
          <w:sz w:val="24"/>
          <w:szCs w:val="24"/>
        </w:rPr>
        <w:br w:type="page"/>
      </w:r>
    </w:p>
    <w:p w14:paraId="4549F495" w14:textId="77777777" w:rsidR="00AF52D0" w:rsidRPr="00CA093C" w:rsidRDefault="00AF52D0" w:rsidP="00AF52D0">
      <w:pPr>
        <w:jc w:val="center"/>
        <w:rPr>
          <w:b/>
          <w:sz w:val="24"/>
          <w:szCs w:val="24"/>
        </w:rPr>
      </w:pPr>
      <w:bookmarkStart w:id="4" w:name="_Toc397357089"/>
      <w:bookmarkStart w:id="5" w:name="_Toc398026372"/>
      <w:bookmarkStart w:id="6" w:name="_Toc398027180"/>
      <w:bookmarkStart w:id="7" w:name="_Toc398062990"/>
      <w:r w:rsidRPr="00CA093C">
        <w:rPr>
          <w:b/>
          <w:sz w:val="24"/>
          <w:szCs w:val="24"/>
        </w:rPr>
        <w:lastRenderedPageBreak/>
        <w:t>PROTOKÓŁ Nr………/……</w:t>
      </w:r>
      <w:r w:rsidRPr="00CA093C">
        <w:rPr>
          <w:b/>
          <w:sz w:val="24"/>
          <w:szCs w:val="24"/>
        </w:rPr>
        <w:br/>
        <w:t>ZABEZPIECZENIA PRAC NIEBEZPIECZNYCH POD WZGLĘDEM POŻAROWYM</w:t>
      </w:r>
      <w:bookmarkEnd w:id="4"/>
      <w:bookmarkEnd w:id="5"/>
      <w:bookmarkEnd w:id="6"/>
      <w:bookmarkEnd w:id="7"/>
    </w:p>
    <w:p w14:paraId="4138D63D" w14:textId="77777777" w:rsidR="00AF52D0" w:rsidRPr="00CA093C" w:rsidRDefault="00AF52D0" w:rsidP="00AF52D0">
      <w:pPr>
        <w:jc w:val="both"/>
        <w:rPr>
          <w:rFonts w:ascii="Calibri" w:hAnsi="Calibri"/>
          <w:sz w:val="24"/>
          <w:szCs w:val="24"/>
        </w:rPr>
      </w:pPr>
    </w:p>
    <w:p w14:paraId="3C7FC165" w14:textId="77777777" w:rsidR="00AF52D0" w:rsidRPr="00CA093C" w:rsidRDefault="00AF52D0" w:rsidP="00AF52D0">
      <w:pPr>
        <w:jc w:val="both"/>
        <w:rPr>
          <w:sz w:val="24"/>
          <w:szCs w:val="24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AF52D0" w:rsidRPr="00CA093C" w14:paraId="31027633" w14:textId="77777777" w:rsidTr="00A51940">
        <w:tc>
          <w:tcPr>
            <w:tcW w:w="576" w:type="dxa"/>
            <w:hideMark/>
          </w:tcPr>
          <w:p w14:paraId="0C2B145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1.</w:t>
            </w:r>
          </w:p>
        </w:tc>
        <w:tc>
          <w:tcPr>
            <w:tcW w:w="8780" w:type="dxa"/>
            <w:gridSpan w:val="7"/>
            <w:hideMark/>
          </w:tcPr>
          <w:p w14:paraId="6BB8F100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Wykonawca prac pożarowo niebezpiecznych /nr uprawnień...............................................</w:t>
            </w:r>
          </w:p>
        </w:tc>
      </w:tr>
      <w:tr w:rsidR="00AF52D0" w:rsidRPr="00CA093C" w14:paraId="57D73BDE" w14:textId="77777777" w:rsidTr="00A51940">
        <w:trPr>
          <w:trHeight w:val="193"/>
        </w:trPr>
        <w:tc>
          <w:tcPr>
            <w:tcW w:w="576" w:type="dxa"/>
          </w:tcPr>
          <w:p w14:paraId="467D5D4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26FD24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26E26F5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AF52D0" w:rsidRPr="00CA093C" w14:paraId="0866C4E7" w14:textId="77777777" w:rsidTr="00A51940">
        <w:tc>
          <w:tcPr>
            <w:tcW w:w="576" w:type="dxa"/>
          </w:tcPr>
          <w:p w14:paraId="7720A1D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9EEA2E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2.</w:t>
            </w:r>
          </w:p>
        </w:tc>
        <w:tc>
          <w:tcPr>
            <w:tcW w:w="8780" w:type="dxa"/>
            <w:gridSpan w:val="7"/>
          </w:tcPr>
          <w:p w14:paraId="12EC6F6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137B9DF0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AF52D0" w:rsidRPr="00CA093C" w14:paraId="7D37E15A" w14:textId="77777777" w:rsidTr="00A51940">
        <w:trPr>
          <w:trHeight w:val="333"/>
        </w:trPr>
        <w:tc>
          <w:tcPr>
            <w:tcW w:w="576" w:type="dxa"/>
          </w:tcPr>
          <w:p w14:paraId="699C74A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235423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40399C8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4C38B407" w14:textId="77777777" w:rsidTr="00A51940">
        <w:tc>
          <w:tcPr>
            <w:tcW w:w="576" w:type="dxa"/>
          </w:tcPr>
          <w:p w14:paraId="63CD3DD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3CB575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3.</w:t>
            </w:r>
          </w:p>
        </w:tc>
        <w:tc>
          <w:tcPr>
            <w:tcW w:w="8780" w:type="dxa"/>
            <w:gridSpan w:val="7"/>
          </w:tcPr>
          <w:p w14:paraId="3AE3BCAA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4DC9A7D7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AF52D0" w:rsidRPr="00CA093C" w14:paraId="6127D15C" w14:textId="77777777" w:rsidTr="00A51940">
        <w:tc>
          <w:tcPr>
            <w:tcW w:w="576" w:type="dxa"/>
          </w:tcPr>
          <w:p w14:paraId="365F50F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1B257E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31E2B43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139E808D" w14:textId="77777777" w:rsidTr="00A51940">
        <w:tc>
          <w:tcPr>
            <w:tcW w:w="576" w:type="dxa"/>
          </w:tcPr>
          <w:p w14:paraId="4F97962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56941C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320DF5D8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5C9D24ED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AF52D0" w:rsidRPr="00CA093C" w14:paraId="270AF097" w14:textId="77777777" w:rsidTr="00A51940">
        <w:tc>
          <w:tcPr>
            <w:tcW w:w="576" w:type="dxa"/>
          </w:tcPr>
          <w:p w14:paraId="42B65CA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90CDAF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2D3A0CD4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3005F6F1" w14:textId="77777777" w:rsidTr="00A51940">
        <w:tc>
          <w:tcPr>
            <w:tcW w:w="576" w:type="dxa"/>
          </w:tcPr>
          <w:p w14:paraId="69BCA6F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55D86C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5.</w:t>
            </w:r>
          </w:p>
        </w:tc>
        <w:tc>
          <w:tcPr>
            <w:tcW w:w="8780" w:type="dxa"/>
            <w:gridSpan w:val="7"/>
            <w:vAlign w:val="bottom"/>
            <w:hideMark/>
          </w:tcPr>
          <w:p w14:paraId="70094E19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Sposób zabezpieczenia przeciwpożarowego pomieszczeń sąsiednich ................................</w:t>
            </w:r>
          </w:p>
        </w:tc>
      </w:tr>
      <w:tr w:rsidR="00AF52D0" w:rsidRPr="00CA093C" w14:paraId="77A5B5FF" w14:textId="77777777" w:rsidTr="00A51940">
        <w:tc>
          <w:tcPr>
            <w:tcW w:w="576" w:type="dxa"/>
          </w:tcPr>
          <w:p w14:paraId="6FDF37B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169623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22E99FD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0B6F7CC4" w14:textId="77777777" w:rsidTr="00A51940">
        <w:tc>
          <w:tcPr>
            <w:tcW w:w="576" w:type="dxa"/>
          </w:tcPr>
          <w:p w14:paraId="2B43EF0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834941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6.</w:t>
            </w:r>
          </w:p>
        </w:tc>
        <w:tc>
          <w:tcPr>
            <w:tcW w:w="8780" w:type="dxa"/>
            <w:gridSpan w:val="7"/>
            <w:vAlign w:val="bottom"/>
            <w:hideMark/>
          </w:tcPr>
          <w:p w14:paraId="4422F074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Ilość i rodzaj sprzętu pożarniczego do zabezpieczenia prac ...............................................</w:t>
            </w:r>
          </w:p>
        </w:tc>
      </w:tr>
      <w:tr w:rsidR="00AF52D0" w:rsidRPr="00CA093C" w14:paraId="1C59E646" w14:textId="77777777" w:rsidTr="00A51940">
        <w:tc>
          <w:tcPr>
            <w:tcW w:w="576" w:type="dxa"/>
          </w:tcPr>
          <w:p w14:paraId="4F1230E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7EA4B7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425D9CE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62C587FE" w14:textId="77777777" w:rsidTr="00A51940">
        <w:tc>
          <w:tcPr>
            <w:tcW w:w="576" w:type="dxa"/>
          </w:tcPr>
          <w:p w14:paraId="3FE3CB6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20FFA65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7.</w:t>
            </w:r>
          </w:p>
        </w:tc>
        <w:tc>
          <w:tcPr>
            <w:tcW w:w="8780" w:type="dxa"/>
            <w:gridSpan w:val="7"/>
            <w:vAlign w:val="bottom"/>
            <w:hideMark/>
          </w:tcPr>
          <w:p w14:paraId="0A9DCCC6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Środki alarmowania straży pożarnej oraz osób przebywających w budynku .....................</w:t>
            </w:r>
          </w:p>
        </w:tc>
      </w:tr>
      <w:tr w:rsidR="00AF52D0" w:rsidRPr="00CA093C" w14:paraId="72C23C98" w14:textId="77777777" w:rsidTr="00A51940">
        <w:tc>
          <w:tcPr>
            <w:tcW w:w="576" w:type="dxa"/>
          </w:tcPr>
          <w:p w14:paraId="4EFF00B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27CBB72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4D3E86B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F52D0" w:rsidRPr="00CA093C" w14:paraId="0508C2A7" w14:textId="77777777" w:rsidTr="00A51940">
        <w:tc>
          <w:tcPr>
            <w:tcW w:w="576" w:type="dxa"/>
          </w:tcPr>
          <w:p w14:paraId="209B7C9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806AF81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8.</w:t>
            </w:r>
          </w:p>
        </w:tc>
        <w:tc>
          <w:tcPr>
            <w:tcW w:w="8780" w:type="dxa"/>
            <w:gridSpan w:val="7"/>
            <w:vAlign w:val="bottom"/>
            <w:hideMark/>
          </w:tcPr>
          <w:p w14:paraId="03879FC4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Osoby odpowiedzialne za realizację przedsięwzięć określonych w pkt 4. i 5.:</w:t>
            </w:r>
          </w:p>
        </w:tc>
      </w:tr>
      <w:tr w:rsidR="00AF52D0" w:rsidRPr="00CA093C" w14:paraId="3C35F635" w14:textId="77777777" w:rsidTr="00A51940">
        <w:tc>
          <w:tcPr>
            <w:tcW w:w="576" w:type="dxa"/>
          </w:tcPr>
          <w:p w14:paraId="3C2026B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87AB84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56FBC47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13AE140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18432CDB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641C9F01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390CD436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0FC917F8" w14:textId="77777777" w:rsidTr="00A51940">
        <w:tc>
          <w:tcPr>
            <w:tcW w:w="576" w:type="dxa"/>
          </w:tcPr>
          <w:p w14:paraId="7D3319E1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2C74C9A5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176890F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218F0FC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085D254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786BE26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5DDA039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55472B14" w14:textId="77777777" w:rsidTr="00A51940">
        <w:tc>
          <w:tcPr>
            <w:tcW w:w="576" w:type="dxa"/>
          </w:tcPr>
          <w:p w14:paraId="30A9439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89297B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5AD28F6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5AD5744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49D9E72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4784F76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53148535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4906DC83" w14:textId="77777777" w:rsidTr="00A51940">
        <w:tc>
          <w:tcPr>
            <w:tcW w:w="576" w:type="dxa"/>
          </w:tcPr>
          <w:p w14:paraId="264C7C8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F520DD9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9.</w:t>
            </w:r>
          </w:p>
        </w:tc>
        <w:tc>
          <w:tcPr>
            <w:tcW w:w="8780" w:type="dxa"/>
            <w:gridSpan w:val="7"/>
          </w:tcPr>
          <w:p w14:paraId="69EA309F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58582817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Osoba odpowiedzialna za nadzór nad stanem bezpieczeństwa pożarowego w toku wykonywania prac niebezpiecznych pożarowo</w:t>
            </w:r>
          </w:p>
        </w:tc>
      </w:tr>
      <w:tr w:rsidR="00AF52D0" w:rsidRPr="00CA093C" w14:paraId="020A0B6F" w14:textId="77777777" w:rsidTr="00A51940">
        <w:tc>
          <w:tcPr>
            <w:tcW w:w="576" w:type="dxa"/>
          </w:tcPr>
          <w:p w14:paraId="2746657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52AFFBF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44633715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2D450B7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4CD621E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4DDFB246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19C6FDF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1D032DA0" w14:textId="77777777" w:rsidTr="00A51940">
        <w:tc>
          <w:tcPr>
            <w:tcW w:w="576" w:type="dxa"/>
          </w:tcPr>
          <w:p w14:paraId="566549D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6CF610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5CCA2DCC" w14:textId="77777777" w:rsidR="00AF52D0" w:rsidRPr="00CA093C" w:rsidRDefault="00AF52D0" w:rsidP="00A51940">
            <w:pPr>
              <w:spacing w:line="252" w:lineRule="auto"/>
              <w:rPr>
                <w:sz w:val="24"/>
                <w:szCs w:val="24"/>
              </w:rPr>
            </w:pPr>
          </w:p>
          <w:p w14:paraId="534BC64C" w14:textId="77777777" w:rsidR="00AF52D0" w:rsidRPr="00CA093C" w:rsidRDefault="00AF52D0" w:rsidP="00A51940">
            <w:pPr>
              <w:spacing w:line="252" w:lineRule="auto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Osoby odpowiedzialne za zabezpieczenie pomieszczeń sąsiednich:</w:t>
            </w:r>
          </w:p>
        </w:tc>
      </w:tr>
      <w:tr w:rsidR="00AF52D0" w:rsidRPr="00CA093C" w14:paraId="2438E7A1" w14:textId="77777777" w:rsidTr="00A51940">
        <w:tc>
          <w:tcPr>
            <w:tcW w:w="576" w:type="dxa"/>
          </w:tcPr>
          <w:p w14:paraId="1DFA08B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C2C900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749D02B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467E724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7BF336C1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3C887AF5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5AE1D1C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24E98584" w14:textId="77777777" w:rsidTr="00A51940">
        <w:tc>
          <w:tcPr>
            <w:tcW w:w="576" w:type="dxa"/>
          </w:tcPr>
          <w:p w14:paraId="361AD166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3DDFFB9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54C398E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lastRenderedPageBreak/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6ECE004D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6FEE8C1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2D826EB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7FDEE44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53DE668C" w14:textId="77777777" w:rsidTr="00A51940">
        <w:tc>
          <w:tcPr>
            <w:tcW w:w="576" w:type="dxa"/>
          </w:tcPr>
          <w:p w14:paraId="2DB3D22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690DFC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5EE6B4EE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53B7F928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Osoby odpowiedzialne za wyłączenie instalacji spod napięcia, odcięcie gazu, dokonanie analizy stężeń par cieczy, gazów i pyłów:</w:t>
            </w:r>
          </w:p>
        </w:tc>
      </w:tr>
      <w:tr w:rsidR="00AF52D0" w:rsidRPr="00CA093C" w14:paraId="20D3BD46" w14:textId="77777777" w:rsidTr="00A51940">
        <w:tc>
          <w:tcPr>
            <w:tcW w:w="576" w:type="dxa"/>
          </w:tcPr>
          <w:p w14:paraId="1610DBB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FCA6AB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336D3A96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006D5E3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7EC52A84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6CFCFA6B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401FD8F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48254F5E" w14:textId="77777777" w:rsidTr="00A51940">
        <w:tc>
          <w:tcPr>
            <w:tcW w:w="576" w:type="dxa"/>
          </w:tcPr>
          <w:p w14:paraId="7610E0B9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089FF3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490F902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751A1F74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0635910B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5009F5B0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29233E99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3ED1CBF6" w14:textId="77777777" w:rsidTr="00A51940">
        <w:tc>
          <w:tcPr>
            <w:tcW w:w="576" w:type="dxa"/>
          </w:tcPr>
          <w:p w14:paraId="5A62B68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801D3D5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192843F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38C4D77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728ABD8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4F96DBCF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697B6B5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4FDAC3A1" w14:textId="77777777" w:rsidTr="00A51940">
        <w:tc>
          <w:tcPr>
            <w:tcW w:w="576" w:type="dxa"/>
          </w:tcPr>
          <w:p w14:paraId="118A70A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710EA8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12.</w:t>
            </w:r>
          </w:p>
        </w:tc>
        <w:tc>
          <w:tcPr>
            <w:tcW w:w="8780" w:type="dxa"/>
            <w:gridSpan w:val="7"/>
            <w:vAlign w:val="bottom"/>
            <w:hideMark/>
          </w:tcPr>
          <w:p w14:paraId="2F00E194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Osoba odpowiedzialna za udzielenie instruktażu w zakresie środków bezpieczeństwa:</w:t>
            </w:r>
          </w:p>
        </w:tc>
      </w:tr>
      <w:tr w:rsidR="00AF52D0" w:rsidRPr="00CA093C" w14:paraId="254726F1" w14:textId="77777777" w:rsidTr="00A51940">
        <w:tc>
          <w:tcPr>
            <w:tcW w:w="576" w:type="dxa"/>
          </w:tcPr>
          <w:p w14:paraId="168FE1A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28D0F8F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73ED17FD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69BE3E71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426E66D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206D291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14:paraId="16CF2EE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455E011F" w14:textId="77777777" w:rsidTr="00A51940">
        <w:tc>
          <w:tcPr>
            <w:tcW w:w="576" w:type="dxa"/>
          </w:tcPr>
          <w:p w14:paraId="35ADA8EB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236102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4F162DF0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20ED2981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Osoby odpowiedzialne za przeprowadzenie kontroli rejonu prac:</w:t>
            </w:r>
          </w:p>
        </w:tc>
      </w:tr>
      <w:tr w:rsidR="00AF52D0" w:rsidRPr="00CA093C" w14:paraId="213391DA" w14:textId="77777777" w:rsidTr="00A51940">
        <w:tc>
          <w:tcPr>
            <w:tcW w:w="576" w:type="dxa"/>
          </w:tcPr>
          <w:p w14:paraId="425DD22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24535452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- po ich zakończeniu:</w:t>
            </w:r>
          </w:p>
          <w:p w14:paraId="2BD68BD5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     tel.  .......................................     podpis   ...................................</w:t>
            </w:r>
          </w:p>
          <w:p w14:paraId="60BF2D23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- po 0,5 godz.</w:t>
            </w:r>
          </w:p>
        </w:tc>
      </w:tr>
      <w:tr w:rsidR="00AF52D0" w:rsidRPr="00CA093C" w14:paraId="6E929900" w14:textId="77777777" w:rsidTr="00A51940">
        <w:tc>
          <w:tcPr>
            <w:tcW w:w="576" w:type="dxa"/>
          </w:tcPr>
          <w:p w14:paraId="526F0E8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98CD23F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7A6A6AC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5F8EBDA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020F024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14:paraId="14D7C16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14:paraId="342445B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32B5FCEB" w14:textId="77777777" w:rsidTr="00A51940">
        <w:tc>
          <w:tcPr>
            <w:tcW w:w="576" w:type="dxa"/>
          </w:tcPr>
          <w:p w14:paraId="09047EF4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0C870420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- po 2 godz.</w:t>
            </w:r>
          </w:p>
        </w:tc>
      </w:tr>
      <w:tr w:rsidR="00AF52D0" w:rsidRPr="00CA093C" w14:paraId="7B521688" w14:textId="77777777" w:rsidTr="00A51940">
        <w:tc>
          <w:tcPr>
            <w:tcW w:w="576" w:type="dxa"/>
          </w:tcPr>
          <w:p w14:paraId="0AB48D2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4B98CDF7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402255A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003D7244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505558D1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14:paraId="753D3A04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14:paraId="48E7AFD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5B093776" w14:textId="77777777" w:rsidTr="00A51940">
        <w:tc>
          <w:tcPr>
            <w:tcW w:w="576" w:type="dxa"/>
          </w:tcPr>
          <w:p w14:paraId="1737658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433ECB47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- po 4 godz.</w:t>
            </w:r>
          </w:p>
        </w:tc>
      </w:tr>
      <w:tr w:rsidR="00AF52D0" w:rsidRPr="00CA093C" w14:paraId="59BBA2D7" w14:textId="77777777" w:rsidTr="00A51940">
        <w:tc>
          <w:tcPr>
            <w:tcW w:w="576" w:type="dxa"/>
          </w:tcPr>
          <w:p w14:paraId="0BA18D73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4FBC379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02AE5CC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7629F07E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41FC0670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14:paraId="7C8FE068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14:paraId="36A1014C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49AD2E8E" w14:textId="77777777" w:rsidTr="00A51940">
        <w:tc>
          <w:tcPr>
            <w:tcW w:w="576" w:type="dxa"/>
          </w:tcPr>
          <w:p w14:paraId="0E62F0F8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14:paraId="04C30BED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- po 8 godz.</w:t>
            </w:r>
          </w:p>
        </w:tc>
      </w:tr>
      <w:tr w:rsidR="00AF52D0" w:rsidRPr="00CA093C" w14:paraId="0152D240" w14:textId="77777777" w:rsidTr="00A51940">
        <w:tc>
          <w:tcPr>
            <w:tcW w:w="576" w:type="dxa"/>
          </w:tcPr>
          <w:p w14:paraId="13DFE4EA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0F5DAAF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79" w:type="dxa"/>
            <w:vAlign w:val="bottom"/>
            <w:hideMark/>
          </w:tcPr>
          <w:p w14:paraId="17759EC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14:paraId="1658FD3B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14:paraId="6EF7781A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14:paraId="26C77C13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14:paraId="4DEFBDD7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</w:t>
            </w:r>
          </w:p>
        </w:tc>
      </w:tr>
      <w:tr w:rsidR="00AF52D0" w:rsidRPr="00CA093C" w14:paraId="3709504B" w14:textId="77777777" w:rsidTr="00A51940">
        <w:tc>
          <w:tcPr>
            <w:tcW w:w="576" w:type="dxa"/>
          </w:tcPr>
          <w:p w14:paraId="61589F5D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1FE6A2E2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6E036CD9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</w:p>
          <w:p w14:paraId="1473BC3E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AF52D0" w:rsidRPr="00CA093C" w14:paraId="1F21D50A" w14:textId="77777777" w:rsidTr="00A51940">
        <w:tc>
          <w:tcPr>
            <w:tcW w:w="576" w:type="dxa"/>
          </w:tcPr>
          <w:p w14:paraId="7B5A28CE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4CDC65B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14:paraId="3E35FEB5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38794391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</w:tr>
      <w:tr w:rsidR="00AF52D0" w:rsidRPr="00CA093C" w14:paraId="46DFF02B" w14:textId="77777777" w:rsidTr="00A51940">
        <w:tc>
          <w:tcPr>
            <w:tcW w:w="576" w:type="dxa"/>
          </w:tcPr>
          <w:p w14:paraId="6FF69F6C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  <w:p w14:paraId="634ED450" w14:textId="77777777" w:rsidR="00AF52D0" w:rsidRPr="00CA093C" w:rsidRDefault="00AF52D0" w:rsidP="00A51940">
            <w:pPr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14:paraId="6233F86C" w14:textId="77777777" w:rsidR="00AF52D0" w:rsidRPr="00CA093C" w:rsidRDefault="00AF52D0" w:rsidP="00A51940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CA093C">
              <w:rPr>
                <w:sz w:val="24"/>
                <w:szCs w:val="24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ECE2EA2" w14:textId="77777777" w:rsidR="00AF52D0" w:rsidRPr="00CA093C" w:rsidRDefault="00AF52D0" w:rsidP="00A51940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</w:tr>
    </w:tbl>
    <w:p w14:paraId="180D6A14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55AB4D8B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27CAA3E4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23FE25DD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67FF666D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4C0946F4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1AF3D2F0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5B171709" w14:textId="77777777" w:rsidR="00AF52D0" w:rsidRDefault="00AF52D0" w:rsidP="00AF52D0">
      <w:pPr>
        <w:spacing w:after="120" w:line="480" w:lineRule="auto"/>
        <w:jc w:val="right"/>
        <w:rPr>
          <w:rFonts w:ascii="Arial" w:hAnsi="Arial" w:cs="Arial"/>
          <w:i/>
          <w:lang w:eastAsia="pl-PL"/>
        </w:rPr>
      </w:pPr>
    </w:p>
    <w:p w14:paraId="44BC7BC9" w14:textId="77777777" w:rsidR="00AF52D0" w:rsidRDefault="00AF52D0" w:rsidP="00AF52D0">
      <w:pPr>
        <w:spacing w:after="120" w:line="480" w:lineRule="auto"/>
        <w:jc w:val="right"/>
        <w:rPr>
          <w:rFonts w:ascii="Arial" w:hAnsi="Arial" w:cs="Arial"/>
          <w:i/>
          <w:lang w:eastAsia="pl-PL"/>
        </w:rPr>
      </w:pPr>
    </w:p>
    <w:p w14:paraId="3C182F1B" w14:textId="77777777" w:rsidR="00AF52D0" w:rsidRDefault="00AF52D0" w:rsidP="00AF52D0">
      <w:pPr>
        <w:spacing w:after="120" w:line="480" w:lineRule="auto"/>
        <w:jc w:val="right"/>
        <w:rPr>
          <w:rFonts w:ascii="Arial" w:hAnsi="Arial" w:cs="Arial"/>
          <w:i/>
          <w:lang w:eastAsia="pl-PL"/>
        </w:rPr>
      </w:pPr>
    </w:p>
    <w:p w14:paraId="0D052955" w14:textId="77777777" w:rsidR="00AF52D0" w:rsidRDefault="00AF52D0" w:rsidP="00AF52D0">
      <w:pPr>
        <w:spacing w:after="120" w:line="480" w:lineRule="auto"/>
        <w:jc w:val="right"/>
        <w:rPr>
          <w:rFonts w:ascii="Arial" w:hAnsi="Arial" w:cs="Arial"/>
          <w:i/>
          <w:lang w:eastAsia="pl-PL"/>
        </w:rPr>
      </w:pPr>
    </w:p>
    <w:p w14:paraId="16F001EE" w14:textId="43D4267A" w:rsidR="00AF52D0" w:rsidRPr="00280AF8" w:rsidRDefault="00AF52D0" w:rsidP="00AF52D0">
      <w:pPr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280AF8">
        <w:rPr>
          <w:rFonts w:ascii="Arial" w:hAnsi="Arial" w:cs="Arial"/>
          <w:i/>
          <w:lang w:eastAsia="pl-PL"/>
        </w:rPr>
        <w:lastRenderedPageBreak/>
        <w:t xml:space="preserve">Załącznik nr </w:t>
      </w:r>
      <w:r>
        <w:rPr>
          <w:rFonts w:ascii="Arial" w:hAnsi="Arial" w:cs="Arial"/>
          <w:i/>
          <w:lang w:eastAsia="pl-PL"/>
        </w:rPr>
        <w:t>3</w:t>
      </w:r>
      <w:r w:rsidR="008E6A5E">
        <w:rPr>
          <w:rFonts w:ascii="Arial" w:hAnsi="Arial" w:cs="Arial"/>
          <w:i/>
          <w:lang w:eastAsia="pl-PL"/>
        </w:rPr>
        <w:t xml:space="preserve"> do umowy </w:t>
      </w:r>
    </w:p>
    <w:p w14:paraId="1086B88B" w14:textId="77777777" w:rsidR="00AF52D0" w:rsidRPr="00280AF8" w:rsidRDefault="00AF52D0" w:rsidP="00AF52D0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280AF8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14:paraId="1B625F00" w14:textId="77777777" w:rsidR="00AF52D0" w:rsidRPr="00280AF8" w:rsidRDefault="00AF52D0" w:rsidP="00AF52D0">
      <w:pPr>
        <w:spacing w:after="120"/>
        <w:ind w:firstLine="708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Zawarte na podstawie Ustawy z dnia 26 czerwca 1974 r. </w:t>
      </w:r>
      <w:r w:rsidRPr="00280AF8">
        <w:rPr>
          <w:rFonts w:ascii="Arial" w:hAnsi="Arial" w:cs="Arial"/>
          <w:b/>
          <w:lang w:eastAsia="pl-PL"/>
        </w:rPr>
        <w:t xml:space="preserve">Kodeksu pracy [Art. 208] </w:t>
      </w:r>
      <w:r w:rsidRPr="00280AF8">
        <w:rPr>
          <w:rFonts w:ascii="Arial" w:hAnsi="Arial" w:cs="Arial"/>
          <w:lang w:eastAsia="pl-PL"/>
        </w:rPr>
        <w:t xml:space="preserve">pomiędzy Zamawiającym, a Wykonawcą </w:t>
      </w:r>
      <w:r w:rsidRPr="00280AF8">
        <w:rPr>
          <w:rFonts w:ascii="Arial" w:hAnsi="Arial" w:cs="Arial"/>
          <w:b/>
          <w:lang w:eastAsia="pl-PL"/>
        </w:rPr>
        <w:t>w sprawie</w:t>
      </w:r>
      <w:r w:rsidRPr="00280AF8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27E346D0" w14:textId="77777777" w:rsidR="00AF52D0" w:rsidRPr="00280AF8" w:rsidRDefault="00AF52D0" w:rsidP="00AF52D0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280AF8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280AF8">
        <w:rPr>
          <w:rFonts w:ascii="Arial" w:hAnsi="Arial" w:cs="Arial"/>
          <w:lang w:eastAsia="pl-PL"/>
        </w:rPr>
        <w:br/>
      </w:r>
      <w:r w:rsidRPr="00280AF8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55205BCC" w14:textId="77777777" w:rsidR="00AF52D0" w:rsidRPr="00280AF8" w:rsidRDefault="00AF52D0" w:rsidP="00AF52D0">
      <w:pPr>
        <w:ind w:left="357" w:hanging="35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§1.</w:t>
      </w:r>
      <w:r w:rsidRPr="00280AF8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280AF8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280AF8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14:paraId="556E90D4" w14:textId="77777777" w:rsidR="00AF52D0" w:rsidRPr="00280AF8" w:rsidRDefault="00AF52D0" w:rsidP="00AF52D0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280AF8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0DB6E830" w14:textId="77777777" w:rsidR="00AF52D0" w:rsidRPr="00280AF8" w:rsidRDefault="00AF52D0" w:rsidP="00AF52D0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§2.</w:t>
      </w:r>
      <w:r w:rsidRPr="00280AF8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3CF644BE" w14:textId="77777777" w:rsidR="00AF52D0" w:rsidRPr="00280AF8" w:rsidRDefault="00AF52D0" w:rsidP="00AF52D0">
      <w:pPr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§3. Do obowiązków koordynatora należy:</w:t>
      </w:r>
    </w:p>
    <w:p w14:paraId="4EB7F58E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ustalenie z wykonawcami miejsca wykonywania prac,</w:t>
      </w:r>
    </w:p>
    <w:p w14:paraId="02541BD6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6FBC8CA6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2F6CA715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765294E3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926B483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3CE7DCBB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260BD54A" w14:textId="77777777" w:rsidR="00AF52D0" w:rsidRPr="00280AF8" w:rsidRDefault="00AF52D0" w:rsidP="00AF52D0">
      <w:pPr>
        <w:numPr>
          <w:ilvl w:val="0"/>
          <w:numId w:val="33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wykonanie innych prac zleconych przez pracodawcę, który go powołał.</w:t>
      </w:r>
    </w:p>
    <w:p w14:paraId="2F024C2E" w14:textId="77777777" w:rsidR="00AF52D0" w:rsidRPr="00280AF8" w:rsidRDefault="00AF52D0" w:rsidP="00AF52D0">
      <w:pPr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§4. Do uprawnień koordynatora należy:</w:t>
      </w:r>
    </w:p>
    <w:p w14:paraId="06314174" w14:textId="77777777" w:rsidR="00AF52D0" w:rsidRPr="00280AF8" w:rsidRDefault="00AF52D0" w:rsidP="00AF52D0">
      <w:pPr>
        <w:numPr>
          <w:ilvl w:val="0"/>
          <w:numId w:val="34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2AA8B038" w14:textId="77777777" w:rsidR="00AF52D0" w:rsidRPr="00280AF8" w:rsidRDefault="00AF52D0" w:rsidP="00AF52D0">
      <w:pPr>
        <w:numPr>
          <w:ilvl w:val="0"/>
          <w:numId w:val="34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7D2D36" w14:textId="77777777" w:rsidR="00AF52D0" w:rsidRPr="00280AF8" w:rsidRDefault="00AF52D0" w:rsidP="00AF52D0">
      <w:pPr>
        <w:numPr>
          <w:ilvl w:val="0"/>
          <w:numId w:val="34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13C346D" w14:textId="77777777" w:rsidR="00AF52D0" w:rsidRPr="00280AF8" w:rsidRDefault="00AF52D0" w:rsidP="00AF52D0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§5.</w:t>
      </w:r>
      <w:r w:rsidRPr="00280AF8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2DB42233" w14:textId="77777777" w:rsidR="00AF52D0" w:rsidRPr="00280AF8" w:rsidRDefault="00AF52D0" w:rsidP="00AF52D0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§6.</w:t>
      </w:r>
      <w:r w:rsidRPr="00280AF8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280AF8">
        <w:rPr>
          <w:rFonts w:ascii="Arial" w:hAnsi="Arial" w:cs="Arial"/>
          <w:lang w:eastAsia="pl-PL"/>
        </w:rPr>
        <w:br/>
        <w:t xml:space="preserve">w wypadkach wystąpienia zdarzeń nagłych i doraźnych z zakresu bezpieczeństwa pracy, koordynator będzie dodatkowo informował o ich zakresie służbę bezpieczeństwa i higieny pracy KPW Gdynia (tel. 261-26-68-47, 725 243 921, 261-26-68-35) i służbę dyżurną KPW </w:t>
      </w:r>
      <w:r w:rsidRPr="00280AF8">
        <w:rPr>
          <w:rFonts w:ascii="Arial" w:hAnsi="Arial" w:cs="Arial"/>
          <w:lang w:eastAsia="pl-PL"/>
        </w:rPr>
        <w:br/>
        <w:t>(tel. 261-26-22-85).</w:t>
      </w:r>
    </w:p>
    <w:p w14:paraId="7290C7E1" w14:textId="77777777" w:rsidR="00AF52D0" w:rsidRPr="00280AF8" w:rsidRDefault="00AF52D0" w:rsidP="00AF52D0">
      <w:pPr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§7. Porozumienie obowiązuje w okresie: </w:t>
      </w:r>
    </w:p>
    <w:p w14:paraId="3750FC46" w14:textId="77777777" w:rsidR="00AF52D0" w:rsidRPr="00280AF8" w:rsidRDefault="00AF52D0" w:rsidP="00AF52D0">
      <w:pPr>
        <w:numPr>
          <w:ilvl w:val="0"/>
          <w:numId w:val="35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>od podpisania niniejszej umowy,</w:t>
      </w:r>
    </w:p>
    <w:p w14:paraId="38EAD4E2" w14:textId="77777777" w:rsidR="00AF52D0" w:rsidRPr="00280AF8" w:rsidRDefault="00AF52D0" w:rsidP="00AF52D0">
      <w:pPr>
        <w:numPr>
          <w:ilvl w:val="0"/>
          <w:numId w:val="35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23F5B892" w14:textId="77777777" w:rsidR="00AF52D0" w:rsidRPr="00280AF8" w:rsidRDefault="00AF52D0" w:rsidP="00AF52D0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280AF8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14:paraId="24B6840B" w14:textId="77777777" w:rsidR="00AF52D0" w:rsidRPr="00280AF8" w:rsidRDefault="00AF52D0" w:rsidP="00AF52D0">
      <w:pPr>
        <w:spacing w:after="160" w:line="259" w:lineRule="auto"/>
        <w:rPr>
          <w:rFonts w:ascii="Arial" w:hAnsi="Arial" w:cs="Arial"/>
        </w:rPr>
      </w:pPr>
    </w:p>
    <w:p w14:paraId="08F46D05" w14:textId="77777777" w:rsidR="00AF52D0" w:rsidRPr="00280AF8" w:rsidRDefault="00AF52D0" w:rsidP="00AF52D0">
      <w:pPr>
        <w:spacing w:after="120" w:line="360" w:lineRule="auto"/>
        <w:jc w:val="both"/>
        <w:rPr>
          <w:rFonts w:ascii="Arial" w:hAnsi="Arial" w:cs="Arial"/>
          <w:lang w:eastAsia="pl-PL"/>
        </w:rPr>
      </w:pPr>
      <w:r w:rsidRPr="00280AF8">
        <w:rPr>
          <w:rFonts w:ascii="Arial" w:hAnsi="Arial" w:cs="Arial"/>
          <w:lang w:eastAsia="pl-PL"/>
        </w:rPr>
        <w:t xml:space="preserve">                                                                           </w:t>
      </w:r>
    </w:p>
    <w:p w14:paraId="2407162F" w14:textId="77777777" w:rsidR="00AF52D0" w:rsidRPr="00280AF8" w:rsidRDefault="00AF52D0" w:rsidP="00AF52D0">
      <w:pPr>
        <w:spacing w:line="360" w:lineRule="auto"/>
        <w:jc w:val="right"/>
        <w:rPr>
          <w:rFonts w:ascii="Arial" w:hAnsi="Arial" w:cs="Arial"/>
        </w:rPr>
      </w:pPr>
    </w:p>
    <w:p w14:paraId="3EEAD9D9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szCs w:val="24"/>
        </w:rPr>
      </w:pPr>
    </w:p>
    <w:p w14:paraId="4B4B826C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21824711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298D9C8A" w14:textId="77777777" w:rsidR="00AF52D0" w:rsidRDefault="00AF52D0" w:rsidP="00AF52D0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7CF6F3D5" w14:textId="77777777" w:rsidR="008E6A5E" w:rsidRDefault="008E6A5E" w:rsidP="00AF52D0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63403D40" w14:textId="77777777" w:rsidR="008E6A5E" w:rsidRDefault="008E6A5E" w:rsidP="00AF52D0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4F6C4B60" w14:textId="77777777" w:rsidR="008E6A5E" w:rsidRDefault="008E6A5E" w:rsidP="008E6A5E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</w:p>
    <w:p w14:paraId="08948C5A" w14:textId="77777777" w:rsidR="008E6A5E" w:rsidRPr="006439B2" w:rsidRDefault="008E6A5E" w:rsidP="008E6A5E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  <w:r w:rsidRPr="006439B2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 xml:space="preserve">5 </w:t>
      </w:r>
      <w:r w:rsidRPr="006439B2">
        <w:rPr>
          <w:rFonts w:ascii="Arial" w:hAnsi="Arial" w:cs="Arial"/>
          <w:i/>
        </w:rPr>
        <w:t>do umowy</w:t>
      </w:r>
    </w:p>
    <w:p w14:paraId="45D91071" w14:textId="77777777" w:rsidR="008E6A5E" w:rsidRPr="006439B2" w:rsidRDefault="008E6A5E" w:rsidP="008E6A5E">
      <w:pPr>
        <w:pStyle w:val="Tekstpodstawowy"/>
        <w:spacing w:line="200" w:lineRule="atLeast"/>
        <w:jc w:val="right"/>
        <w:rPr>
          <w:rFonts w:ascii="Arial" w:hAnsi="Arial" w:cs="Arial"/>
          <w:sz w:val="20"/>
        </w:rPr>
      </w:pPr>
      <w:r w:rsidRPr="006439B2">
        <w:rPr>
          <w:rFonts w:ascii="Arial" w:hAnsi="Arial" w:cs="Arial"/>
          <w:sz w:val="20"/>
        </w:rPr>
        <w:t xml:space="preserve">         Egz. nr ……</w:t>
      </w:r>
    </w:p>
    <w:p w14:paraId="33589E49" w14:textId="77777777" w:rsidR="008E6A5E" w:rsidRPr="006439B2" w:rsidRDefault="008E6A5E" w:rsidP="008E6A5E">
      <w:pPr>
        <w:spacing w:line="100" w:lineRule="atLeast"/>
        <w:jc w:val="center"/>
        <w:rPr>
          <w:rFonts w:ascii="Arial" w:hAnsi="Arial" w:cs="Arial"/>
          <w:b/>
          <w:bCs/>
        </w:rPr>
      </w:pPr>
      <w:r w:rsidRPr="006439B2">
        <w:rPr>
          <w:rFonts w:ascii="Arial" w:hAnsi="Arial" w:cs="Arial"/>
          <w:b/>
          <w:bCs/>
        </w:rPr>
        <w:t xml:space="preserve">PROTOKÓŁ  Nr </w:t>
      </w:r>
    </w:p>
    <w:p w14:paraId="69BD2B30" w14:textId="77777777" w:rsidR="008E6A5E" w:rsidRPr="006439B2" w:rsidRDefault="008E6A5E" w:rsidP="008E6A5E">
      <w:pPr>
        <w:spacing w:line="100" w:lineRule="atLeast"/>
        <w:jc w:val="center"/>
        <w:rPr>
          <w:rFonts w:ascii="Arial" w:hAnsi="Arial" w:cs="Arial"/>
          <w:b/>
          <w:bCs/>
        </w:rPr>
      </w:pPr>
      <w:r w:rsidRPr="006439B2">
        <w:rPr>
          <w:rFonts w:ascii="Arial" w:hAnsi="Arial" w:cs="Arial"/>
          <w:b/>
          <w:bCs/>
        </w:rPr>
        <w:t>Z WYCINKI ISTNIEJĄCYCH SKŁADNIKÓW ZIELENI WRAZ Z FREZOWANIEM PNI</w:t>
      </w:r>
      <w:r>
        <w:rPr>
          <w:rFonts w:ascii="Arial" w:hAnsi="Arial" w:cs="Arial"/>
          <w:b/>
          <w:bCs/>
        </w:rPr>
        <w:t xml:space="preserve"> </w:t>
      </w:r>
      <w:r w:rsidRPr="006439B2">
        <w:rPr>
          <w:rFonts w:ascii="Arial" w:hAnsi="Arial" w:cs="Arial"/>
          <w:b/>
          <w:bCs/>
        </w:rPr>
        <w:t>NA TERENIE ADMINISTROWANYM PRZEZ KOMENDĘ PORTU WOJENNEGO W GDYNI</w:t>
      </w:r>
    </w:p>
    <w:p w14:paraId="192EB405" w14:textId="77777777" w:rsidR="008E6A5E" w:rsidRPr="006439B2" w:rsidRDefault="008E6A5E" w:rsidP="008E6A5E">
      <w:pPr>
        <w:spacing w:line="100" w:lineRule="atLeast"/>
        <w:jc w:val="center"/>
        <w:rPr>
          <w:rFonts w:ascii="Arial" w:hAnsi="Arial" w:cs="Arial"/>
          <w:b/>
          <w:bCs/>
        </w:rPr>
      </w:pPr>
    </w:p>
    <w:tbl>
      <w:tblPr>
        <w:tblW w:w="8647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8E6A5E" w:rsidRPr="006439B2" w14:paraId="79D1764F" w14:textId="77777777" w:rsidTr="00A51940">
        <w:trPr>
          <w:trHeight w:val="314"/>
        </w:trPr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CE6A7" w14:textId="77777777" w:rsidR="008E6A5E" w:rsidRPr="006439B2" w:rsidRDefault="008E6A5E" w:rsidP="00A5194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Kompleks wojskowy:</w:t>
            </w:r>
          </w:p>
          <w:p w14:paraId="7CE96F67" w14:textId="77777777" w:rsidR="008E6A5E" w:rsidRPr="006439B2" w:rsidRDefault="008E6A5E" w:rsidP="00A51940">
            <w:pPr>
              <w:tabs>
                <w:tab w:val="left" w:pos="4185"/>
              </w:tabs>
              <w:spacing w:line="10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63C159" w14:textId="77777777" w:rsidR="008E6A5E" w:rsidRPr="006439B2" w:rsidRDefault="008E6A5E" w:rsidP="00A5194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Adres:</w:t>
            </w:r>
          </w:p>
          <w:p w14:paraId="67FD41C8" w14:textId="77777777" w:rsidR="008E6A5E" w:rsidRPr="006439B2" w:rsidRDefault="008E6A5E" w:rsidP="00A51940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E6A5E" w:rsidRPr="006439B2" w14:paraId="10EC664F" w14:textId="77777777" w:rsidTr="00A51940">
        <w:trPr>
          <w:trHeight w:val="625"/>
        </w:trPr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4C109" w14:textId="77777777" w:rsidR="008E6A5E" w:rsidRPr="006439B2" w:rsidRDefault="008E6A5E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6439B2">
              <w:rPr>
                <w:rFonts w:ascii="Arial" w:hAnsi="Arial" w:cs="Arial"/>
                <w:b/>
                <w:bCs/>
              </w:rPr>
              <w:t>Decyzja administracyjna:</w:t>
            </w:r>
          </w:p>
          <w:p w14:paraId="785E7EB6" w14:textId="77777777" w:rsidR="008E6A5E" w:rsidRPr="006439B2" w:rsidRDefault="008E6A5E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</w:p>
          <w:p w14:paraId="5C30037A" w14:textId="77777777" w:rsidR="008E6A5E" w:rsidRPr="006439B2" w:rsidRDefault="008E6A5E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0246CC" w14:textId="77777777" w:rsidR="008E6A5E" w:rsidRPr="006439B2" w:rsidRDefault="008E6A5E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Umowa:</w:t>
            </w:r>
          </w:p>
          <w:p w14:paraId="2762D408" w14:textId="77777777" w:rsidR="008E6A5E" w:rsidRPr="006439B2" w:rsidRDefault="008E6A5E" w:rsidP="00A51940">
            <w:pPr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Nr  ………….   z dnia ………………</w:t>
            </w:r>
          </w:p>
          <w:p w14:paraId="156CFB2B" w14:textId="77777777" w:rsidR="008E6A5E" w:rsidRPr="006439B2" w:rsidRDefault="008E6A5E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WYKONAWCA – …………….……</w:t>
            </w:r>
          </w:p>
        </w:tc>
      </w:tr>
    </w:tbl>
    <w:p w14:paraId="581D9554" w14:textId="77777777" w:rsidR="008E6A5E" w:rsidRPr="006439B2" w:rsidRDefault="008E6A5E" w:rsidP="008E6A5E">
      <w:pPr>
        <w:spacing w:line="100" w:lineRule="atLeast"/>
        <w:jc w:val="center"/>
        <w:rPr>
          <w:rFonts w:ascii="Arial" w:hAnsi="Arial" w:cs="Arial"/>
        </w:rPr>
      </w:pPr>
    </w:p>
    <w:p w14:paraId="01F68CF0" w14:textId="77777777" w:rsidR="008E6A5E" w:rsidRDefault="008E6A5E" w:rsidP="008E6A5E">
      <w:pPr>
        <w:spacing w:line="360" w:lineRule="auto"/>
        <w:rPr>
          <w:rFonts w:ascii="Arial" w:hAnsi="Arial" w:cs="Arial"/>
        </w:rPr>
      </w:pPr>
      <w:r w:rsidRPr="006439B2">
        <w:rPr>
          <w:rFonts w:ascii="Arial" w:hAnsi="Arial" w:cs="Arial"/>
        </w:rPr>
        <w:t xml:space="preserve">Spisany w dniu ........................... w ……………………… przez komisję w składzie: </w:t>
      </w:r>
    </w:p>
    <w:p w14:paraId="6A89895C" w14:textId="77777777" w:rsidR="008E6A5E" w:rsidRPr="00D66417" w:rsidRDefault="008E6A5E" w:rsidP="008E6A5E">
      <w:pPr>
        <w:spacing w:line="360" w:lineRule="auto"/>
        <w:rPr>
          <w:rFonts w:ascii="Arial" w:hAnsi="Arial" w:cs="Arial"/>
          <w:b/>
        </w:rPr>
      </w:pPr>
      <w:r w:rsidRPr="006439B2">
        <w:rPr>
          <w:rFonts w:ascii="Arial" w:hAnsi="Arial" w:cs="Arial"/>
          <w:b/>
        </w:rPr>
        <w:t>Przedstawiciel</w:t>
      </w:r>
      <w:r>
        <w:rPr>
          <w:rFonts w:ascii="Arial" w:hAnsi="Arial" w:cs="Arial"/>
          <w:b/>
        </w:rPr>
        <w:t>/-e</w:t>
      </w:r>
      <w:r w:rsidRPr="00643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Sekcji Obsługi Infrastruktury w Gdyni Oksywie/Pogórze</w:t>
      </w:r>
      <w:r w:rsidRPr="00D66417">
        <w:rPr>
          <w:rFonts w:ascii="Arial" w:hAnsi="Arial" w:cs="Arial"/>
          <w:b/>
        </w:rPr>
        <w:t xml:space="preserve"> </w:t>
      </w:r>
    </w:p>
    <w:p w14:paraId="396774C7" w14:textId="77777777" w:rsidR="008E6A5E" w:rsidRDefault="008E6A5E" w:rsidP="008E6A5E">
      <w:pPr>
        <w:ind w:left="110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439B2">
        <w:rPr>
          <w:rFonts w:ascii="Arial" w:hAnsi="Arial" w:cs="Arial"/>
        </w:rPr>
        <w:t>…………………………………………..</w:t>
      </w:r>
    </w:p>
    <w:p w14:paraId="50F7C56B" w14:textId="77777777" w:rsidR="008E6A5E" w:rsidRDefault="008E6A5E" w:rsidP="008E6A5E">
      <w:pPr>
        <w:ind w:left="1460"/>
        <w:rPr>
          <w:rFonts w:ascii="Arial" w:hAnsi="Arial" w:cs="Arial"/>
          <w:vertAlign w:val="superscript"/>
        </w:rPr>
      </w:pPr>
      <w:r w:rsidRPr="00136036">
        <w:rPr>
          <w:rFonts w:ascii="Arial" w:hAnsi="Arial" w:cs="Arial"/>
          <w:vertAlign w:val="superscript"/>
        </w:rPr>
        <w:t>/imię, nazwisko, stanowisko/</w:t>
      </w:r>
    </w:p>
    <w:p w14:paraId="4C5D6C84" w14:textId="77777777" w:rsidR="008E6A5E" w:rsidRPr="00136036" w:rsidRDefault="008E6A5E" w:rsidP="008E6A5E">
      <w:pPr>
        <w:ind w:left="1460"/>
        <w:rPr>
          <w:rFonts w:ascii="Arial" w:hAnsi="Arial" w:cs="Arial"/>
          <w:vertAlign w:val="superscript"/>
        </w:rPr>
      </w:pPr>
    </w:p>
    <w:p w14:paraId="3718EB35" w14:textId="77777777" w:rsidR="008E6A5E" w:rsidRPr="006439B2" w:rsidRDefault="008E6A5E" w:rsidP="008E6A5E">
      <w:pPr>
        <w:ind w:left="1100"/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……………………………………...……</w:t>
      </w:r>
    </w:p>
    <w:p w14:paraId="52040F45" w14:textId="77777777" w:rsidR="008E6A5E" w:rsidRDefault="008E6A5E" w:rsidP="008E6A5E">
      <w:pPr>
        <w:ind w:left="1068" w:firstLine="348"/>
        <w:rPr>
          <w:rFonts w:ascii="Arial" w:hAnsi="Arial" w:cs="Arial"/>
          <w:vertAlign w:val="superscript"/>
        </w:rPr>
      </w:pPr>
      <w:r w:rsidRPr="006439B2">
        <w:rPr>
          <w:rFonts w:ascii="Arial" w:hAnsi="Arial" w:cs="Arial"/>
          <w:vertAlign w:val="superscript"/>
        </w:rPr>
        <w:t>/imię, nazwisko, stanowisko/</w:t>
      </w:r>
    </w:p>
    <w:p w14:paraId="00CA9AB2" w14:textId="77777777" w:rsidR="008E6A5E" w:rsidRDefault="008E6A5E" w:rsidP="008E6A5E">
      <w:pPr>
        <w:ind w:left="1068" w:firstLine="348"/>
        <w:rPr>
          <w:rFonts w:ascii="Arial" w:hAnsi="Arial" w:cs="Arial"/>
          <w:vertAlign w:val="superscript"/>
        </w:rPr>
      </w:pPr>
    </w:p>
    <w:p w14:paraId="779D3CDB" w14:textId="77777777" w:rsidR="008E6A5E" w:rsidRPr="006439B2" w:rsidRDefault="008E6A5E" w:rsidP="008E6A5E">
      <w:pPr>
        <w:ind w:left="1068" w:firstLine="348"/>
        <w:rPr>
          <w:rFonts w:ascii="Arial" w:hAnsi="Arial" w:cs="Arial"/>
        </w:rPr>
      </w:pPr>
    </w:p>
    <w:p w14:paraId="6634A57A" w14:textId="77777777" w:rsidR="008E6A5E" w:rsidRPr="006439B2" w:rsidRDefault="008E6A5E" w:rsidP="008E6A5E">
      <w:pPr>
        <w:spacing w:line="100" w:lineRule="atLeast"/>
        <w:rPr>
          <w:rFonts w:ascii="Arial" w:hAnsi="Arial" w:cs="Arial"/>
          <w:b/>
        </w:rPr>
      </w:pPr>
      <w:r w:rsidRPr="006439B2">
        <w:rPr>
          <w:rFonts w:ascii="Arial" w:hAnsi="Arial" w:cs="Arial"/>
          <w:b/>
        </w:rPr>
        <w:t>przy udziale przedstawiciela Wykonawcy:</w:t>
      </w:r>
    </w:p>
    <w:p w14:paraId="0CBD31BC" w14:textId="77777777" w:rsidR="008E6A5E" w:rsidRPr="006439B2" w:rsidRDefault="008E6A5E" w:rsidP="008E6A5E">
      <w:pPr>
        <w:spacing w:line="100" w:lineRule="atLeast"/>
        <w:rPr>
          <w:rFonts w:ascii="Arial" w:hAnsi="Arial" w:cs="Arial"/>
        </w:rPr>
      </w:pPr>
    </w:p>
    <w:p w14:paraId="5129A8CD" w14:textId="77777777" w:rsidR="008E6A5E" w:rsidRPr="006439B2" w:rsidRDefault="008E6A5E" w:rsidP="008E6A5E">
      <w:pPr>
        <w:ind w:left="1100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6439B2">
        <w:rPr>
          <w:rFonts w:ascii="Arial" w:hAnsi="Arial" w:cs="Arial"/>
        </w:rPr>
        <w:t>...........................................................</w:t>
      </w:r>
    </w:p>
    <w:p w14:paraId="463DA075" w14:textId="77777777" w:rsidR="008E6A5E" w:rsidRPr="006439B2" w:rsidRDefault="008E6A5E" w:rsidP="008E6A5E">
      <w:pPr>
        <w:ind w:left="720" w:firstLine="696"/>
        <w:rPr>
          <w:rFonts w:ascii="Arial" w:hAnsi="Arial" w:cs="Arial"/>
          <w:vertAlign w:val="superscript"/>
        </w:rPr>
      </w:pPr>
      <w:r w:rsidRPr="006439B2">
        <w:rPr>
          <w:rFonts w:ascii="Arial" w:hAnsi="Arial" w:cs="Arial"/>
          <w:vertAlign w:val="superscript"/>
        </w:rPr>
        <w:t>/imię, nazwisko, stanowisko/</w:t>
      </w:r>
    </w:p>
    <w:p w14:paraId="45417621" w14:textId="77777777" w:rsidR="008E6A5E" w:rsidRPr="006439B2" w:rsidRDefault="008E6A5E" w:rsidP="008E6A5E">
      <w:pPr>
        <w:ind w:left="720" w:firstLine="696"/>
        <w:rPr>
          <w:rFonts w:ascii="Arial" w:hAnsi="Arial" w:cs="Arial"/>
        </w:rPr>
      </w:pPr>
    </w:p>
    <w:p w14:paraId="7B5DB0B8" w14:textId="77777777" w:rsidR="008E6A5E" w:rsidRPr="006439B2" w:rsidRDefault="008E6A5E" w:rsidP="008E6A5E">
      <w:pPr>
        <w:widowControl w:val="0"/>
        <w:tabs>
          <w:tab w:val="left" w:pos="1440"/>
          <w:tab w:val="left" w:pos="4111"/>
        </w:tabs>
        <w:spacing w:after="113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439B2">
        <w:rPr>
          <w:rFonts w:ascii="Arial" w:hAnsi="Arial" w:cs="Arial"/>
        </w:rPr>
        <w:t xml:space="preserve">Na podstawie umowy </w:t>
      </w:r>
      <w:r w:rsidRPr="006439B2">
        <w:rPr>
          <w:rFonts w:ascii="Arial" w:hAnsi="Arial" w:cs="Arial"/>
          <w:b/>
          <w:bCs/>
        </w:rPr>
        <w:t xml:space="preserve">Nr </w:t>
      </w:r>
      <w:r w:rsidRPr="006439B2">
        <w:rPr>
          <w:rFonts w:ascii="Arial" w:hAnsi="Arial" w:cs="Arial"/>
        </w:rPr>
        <w:t>……………..………………</w:t>
      </w:r>
      <w:r w:rsidRPr="006439B2">
        <w:rPr>
          <w:rFonts w:ascii="Arial" w:hAnsi="Arial" w:cs="Arial"/>
          <w:b/>
        </w:rPr>
        <w:t xml:space="preserve"> z dnia </w:t>
      </w:r>
      <w:r w:rsidRPr="006439B2">
        <w:rPr>
          <w:rFonts w:ascii="Arial" w:hAnsi="Arial" w:cs="Arial"/>
        </w:rPr>
        <w:t>………………..</w:t>
      </w:r>
      <w:r w:rsidRPr="006439B2">
        <w:rPr>
          <w:rFonts w:ascii="Arial" w:hAnsi="Arial" w:cs="Arial"/>
          <w:i/>
          <w:iCs/>
        </w:rPr>
        <w:t xml:space="preserve"> </w:t>
      </w:r>
      <w:r w:rsidRPr="006439B2">
        <w:rPr>
          <w:rFonts w:ascii="Arial" w:hAnsi="Arial" w:cs="Arial"/>
        </w:rPr>
        <w:t xml:space="preserve">zawartej pomiędzy </w:t>
      </w:r>
      <w:r w:rsidRPr="006439B2">
        <w:rPr>
          <w:rFonts w:ascii="Arial" w:hAnsi="Arial" w:cs="Arial"/>
          <w:b/>
          <w:bCs/>
        </w:rPr>
        <w:t xml:space="preserve">KPW Gdynia </w:t>
      </w:r>
      <w:r w:rsidRPr="006439B2">
        <w:rPr>
          <w:rFonts w:ascii="Arial" w:hAnsi="Arial" w:cs="Arial"/>
          <w:bCs/>
        </w:rPr>
        <w:t>a firmą</w:t>
      </w:r>
      <w:r w:rsidRPr="006439B2">
        <w:rPr>
          <w:rFonts w:ascii="Arial" w:hAnsi="Arial" w:cs="Arial"/>
          <w:b/>
          <w:bCs/>
        </w:rPr>
        <w:t xml:space="preserve">  </w:t>
      </w:r>
      <w:r w:rsidRPr="006439B2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……………………………….</w:t>
      </w:r>
      <w:r w:rsidRPr="006439B2">
        <w:rPr>
          <w:rFonts w:ascii="Arial" w:hAnsi="Arial" w:cs="Arial"/>
        </w:rPr>
        <w:t>……………………, stwierdza się, że wykon</w:t>
      </w:r>
      <w:r>
        <w:rPr>
          <w:rFonts w:ascii="Arial" w:hAnsi="Arial" w:cs="Arial"/>
        </w:rPr>
        <w:t>a</w:t>
      </w:r>
      <w:r w:rsidRPr="006439B2">
        <w:rPr>
          <w:rFonts w:ascii="Arial" w:hAnsi="Arial" w:cs="Arial"/>
        </w:rPr>
        <w:t xml:space="preserve">ne usługi </w:t>
      </w:r>
      <w:r w:rsidRPr="006439B2">
        <w:rPr>
          <w:rFonts w:ascii="Arial" w:hAnsi="Arial" w:cs="Arial"/>
          <w:b/>
          <w:bCs/>
        </w:rPr>
        <w:t>zostały wykonane / nie zostały wykonane*</w:t>
      </w:r>
      <w:r w:rsidRPr="006439B2">
        <w:rPr>
          <w:rFonts w:ascii="Arial" w:hAnsi="Arial" w:cs="Arial"/>
        </w:rPr>
        <w:t xml:space="preserve"> zgodnie </w:t>
      </w:r>
      <w:r>
        <w:rPr>
          <w:rFonts w:ascii="Arial" w:hAnsi="Arial" w:cs="Arial"/>
        </w:rPr>
        <w:t xml:space="preserve">               </w:t>
      </w:r>
      <w:r w:rsidRPr="006439B2">
        <w:rPr>
          <w:rFonts w:ascii="Arial" w:hAnsi="Arial" w:cs="Arial"/>
        </w:rPr>
        <w:t xml:space="preserve">z warunkami zawartej umowy i zakresem ujętym w </w:t>
      </w:r>
      <w:r>
        <w:rPr>
          <w:rFonts w:ascii="Arial" w:hAnsi="Arial" w:cs="Arial"/>
        </w:rPr>
        <w:t>Opisie Przedmiotu Zamówienia.</w:t>
      </w:r>
    </w:p>
    <w:p w14:paraId="54516FCA" w14:textId="77777777" w:rsidR="008E6A5E" w:rsidRPr="0014582C" w:rsidRDefault="008E6A5E" w:rsidP="008E6A5E">
      <w:pPr>
        <w:widowControl w:val="0"/>
        <w:tabs>
          <w:tab w:val="left" w:pos="1440"/>
        </w:tabs>
        <w:spacing w:after="113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439B2">
        <w:rPr>
          <w:rFonts w:ascii="Arial" w:hAnsi="Arial" w:cs="Arial"/>
        </w:rPr>
        <w:t xml:space="preserve">Termin wykonania robót: </w:t>
      </w:r>
      <w:r>
        <w:rPr>
          <w:rFonts w:ascii="Arial" w:hAnsi="Arial" w:cs="Arial"/>
        </w:rPr>
        <w:t xml:space="preserve"> </w:t>
      </w:r>
      <w:r w:rsidRPr="0014582C">
        <w:rPr>
          <w:rFonts w:ascii="Arial" w:hAnsi="Arial" w:cs="Arial"/>
        </w:rPr>
        <w:t xml:space="preserve">zgodnie z zawartą umową  – wymagany: </w:t>
      </w:r>
      <w:r w:rsidRPr="0014582C">
        <w:rPr>
          <w:rFonts w:ascii="Arial" w:hAnsi="Arial" w:cs="Arial"/>
          <w:u w:val="single"/>
        </w:rPr>
        <w:t>………………</w:t>
      </w:r>
      <w:r w:rsidRPr="0014582C">
        <w:rPr>
          <w:rFonts w:ascii="Arial" w:hAnsi="Arial" w:cs="Arial"/>
        </w:rPr>
        <w:t xml:space="preserve">,  wykonany </w:t>
      </w:r>
      <w:r w:rsidRPr="0014582C">
        <w:rPr>
          <w:rFonts w:ascii="Arial" w:hAnsi="Arial" w:cs="Arial"/>
          <w:u w:val="single"/>
        </w:rPr>
        <w:t>........................,</w:t>
      </w:r>
      <w:r>
        <w:rPr>
          <w:rFonts w:ascii="Arial" w:hAnsi="Arial" w:cs="Arial"/>
          <w:u w:val="single"/>
        </w:rPr>
        <w:t xml:space="preserve">  </w:t>
      </w:r>
      <w:r w:rsidRPr="0014582C">
        <w:rPr>
          <w:rFonts w:ascii="Arial" w:hAnsi="Arial" w:cs="Arial"/>
          <w:spacing w:val="-2"/>
        </w:rPr>
        <w:t>opóźnienie w wykonaniu przedmiotu umowy - ....</w:t>
      </w:r>
      <w:r>
        <w:rPr>
          <w:rFonts w:ascii="Arial" w:hAnsi="Arial" w:cs="Arial"/>
          <w:spacing w:val="-2"/>
        </w:rPr>
        <w:t>...</w:t>
      </w:r>
      <w:r w:rsidRPr="0014582C">
        <w:rPr>
          <w:rFonts w:ascii="Arial" w:hAnsi="Arial" w:cs="Arial"/>
          <w:spacing w:val="-2"/>
        </w:rPr>
        <w:t>....- ..dni,</w:t>
      </w:r>
    </w:p>
    <w:p w14:paraId="533A766B" w14:textId="77777777" w:rsidR="008E6A5E" w:rsidRPr="006439B2" w:rsidRDefault="008E6A5E" w:rsidP="008E6A5E">
      <w:pPr>
        <w:widowControl w:val="0"/>
        <w:tabs>
          <w:tab w:val="left" w:pos="1440"/>
        </w:tabs>
        <w:spacing w:line="276" w:lineRule="auto"/>
        <w:jc w:val="both"/>
        <w:rPr>
          <w:rFonts w:ascii="Arial" w:eastAsia="Tahoma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Pr="006439B2">
        <w:rPr>
          <w:rFonts w:ascii="Arial" w:hAnsi="Arial" w:cs="Arial"/>
        </w:rPr>
        <w:t>Wykonawca zgodnie z zawartą umową we własnym zakresie z</w:t>
      </w:r>
      <w:r w:rsidRPr="006439B2">
        <w:rPr>
          <w:rFonts w:ascii="Arial" w:eastAsia="Tahoma" w:hAnsi="Arial" w:cs="Arial"/>
        </w:rPr>
        <w:t>agospodarował odpady w postaci, resztek kory, gałęzi, liści, trocin</w:t>
      </w:r>
      <w:r>
        <w:rPr>
          <w:rFonts w:ascii="Arial" w:eastAsia="Tahoma" w:hAnsi="Arial" w:cs="Arial"/>
        </w:rPr>
        <w:t xml:space="preserve">, pozostałości pni  i przekazał teren po wycince </w:t>
      </w:r>
      <w:r w:rsidRPr="006439B2">
        <w:rPr>
          <w:rFonts w:ascii="Arial" w:eastAsia="Tahoma" w:hAnsi="Arial" w:cs="Arial"/>
          <w:b/>
          <w:bCs/>
        </w:rPr>
        <w:t>bez uwag / z uwagami*</w:t>
      </w:r>
    </w:p>
    <w:p w14:paraId="04DDBF24" w14:textId="77777777" w:rsidR="008E6A5E" w:rsidRDefault="008E6A5E" w:rsidP="008E6A5E">
      <w:pPr>
        <w:widowControl w:val="0"/>
        <w:spacing w:after="170" w:line="100" w:lineRule="atLeast"/>
        <w:jc w:val="both"/>
        <w:rPr>
          <w:rFonts w:ascii="Arial" w:eastAsia="Tahoma" w:hAnsi="Arial" w:cs="Arial"/>
          <w:b/>
          <w:bCs/>
        </w:rPr>
      </w:pPr>
      <w:r w:rsidRPr="00136036">
        <w:rPr>
          <w:rFonts w:ascii="Arial" w:eastAsia="Tahoma" w:hAnsi="Arial" w:cs="Arial"/>
          <w:bCs/>
        </w:rPr>
        <w:t>4.</w:t>
      </w:r>
      <w:r>
        <w:rPr>
          <w:rFonts w:ascii="Arial" w:eastAsia="Tahoma" w:hAnsi="Arial" w:cs="Arial"/>
          <w:b/>
          <w:bCs/>
        </w:rPr>
        <w:t xml:space="preserve"> </w:t>
      </w:r>
      <w:r w:rsidRPr="006439B2">
        <w:rPr>
          <w:rFonts w:ascii="Arial" w:eastAsia="Tahoma" w:hAnsi="Arial" w:cs="Arial"/>
          <w:b/>
          <w:bCs/>
        </w:rPr>
        <w:t>Zagospodarowanie drewna z wycinki:</w:t>
      </w:r>
      <w:r w:rsidRPr="00BA60FB">
        <w:rPr>
          <w:rFonts w:ascii="Arial" w:eastAsia="Tahoma" w:hAnsi="Arial" w:cs="Arial"/>
          <w:b/>
          <w:bCs/>
        </w:rPr>
        <w:t xml:space="preserve"> </w:t>
      </w:r>
    </w:p>
    <w:p w14:paraId="49FA7A81" w14:textId="77777777" w:rsidR="008E6A5E" w:rsidRPr="00DB5E1D" w:rsidRDefault="008E6A5E" w:rsidP="008E6A5E">
      <w:pPr>
        <w:widowControl w:val="0"/>
        <w:spacing w:after="170" w:line="100" w:lineRule="atLeast"/>
        <w:jc w:val="both"/>
        <w:rPr>
          <w:rFonts w:ascii="Arial" w:eastAsia="Tahoma" w:hAnsi="Arial" w:cs="Arial"/>
          <w:bCs/>
        </w:rPr>
      </w:pPr>
      <w:r w:rsidRPr="00BA60FB">
        <w:rPr>
          <w:rFonts w:ascii="Arial" w:eastAsia="Tahoma" w:hAnsi="Arial" w:cs="Arial"/>
          <w:bCs/>
        </w:rPr>
        <w:t xml:space="preserve">Przekazano do </w:t>
      </w:r>
      <w:r>
        <w:rPr>
          <w:rFonts w:ascii="Arial" w:eastAsia="Tahoma" w:hAnsi="Arial" w:cs="Arial"/>
          <w:bCs/>
        </w:rPr>
        <w:t xml:space="preserve"> magazynu </w:t>
      </w:r>
      <w:r w:rsidRPr="00BA60FB">
        <w:rPr>
          <w:rFonts w:ascii="Arial" w:eastAsia="Tahoma" w:hAnsi="Arial" w:cs="Arial"/>
          <w:bCs/>
        </w:rPr>
        <w:t>SOI</w:t>
      </w:r>
      <w:r>
        <w:rPr>
          <w:rFonts w:ascii="Arial" w:eastAsia="Tahoma" w:hAnsi="Arial" w:cs="Arial"/>
          <w:bCs/>
        </w:rPr>
        <w:t xml:space="preserve"> Gdynia Oksywie/</w:t>
      </w:r>
      <w:r w:rsidRPr="00BA60FB">
        <w:rPr>
          <w:rFonts w:ascii="Arial" w:eastAsia="Tahoma" w:hAnsi="Arial" w:cs="Arial"/>
          <w:bCs/>
        </w:rPr>
        <w:t xml:space="preserve"> </w:t>
      </w:r>
      <w:r>
        <w:rPr>
          <w:rFonts w:ascii="Arial" w:eastAsia="Tahoma" w:hAnsi="Arial" w:cs="Arial"/>
          <w:bCs/>
        </w:rPr>
        <w:t xml:space="preserve">Pogórze </w:t>
      </w:r>
      <w:r w:rsidRPr="00BA60FB">
        <w:rPr>
          <w:rFonts w:ascii="Arial" w:eastAsia="Tahoma" w:hAnsi="Arial" w:cs="Arial"/>
          <w:bCs/>
        </w:rPr>
        <w:t xml:space="preserve">……………………. </w:t>
      </w:r>
      <w:proofErr w:type="spellStart"/>
      <w:r>
        <w:rPr>
          <w:rFonts w:ascii="Arial" w:eastAsia="Tahoma" w:hAnsi="Arial" w:cs="Arial"/>
          <w:bCs/>
        </w:rPr>
        <w:t>m</w:t>
      </w:r>
      <w:r w:rsidRPr="00BA60FB">
        <w:rPr>
          <w:rFonts w:ascii="Arial" w:eastAsia="Tahoma" w:hAnsi="Arial" w:cs="Arial"/>
          <w:bCs/>
        </w:rPr>
        <w:t>p</w:t>
      </w:r>
      <w:proofErr w:type="spellEnd"/>
      <w:r>
        <w:rPr>
          <w:rFonts w:ascii="Arial" w:eastAsia="Tahoma" w:hAnsi="Arial" w:cs="Arial"/>
          <w:bCs/>
        </w:rPr>
        <w:t>*/</w:t>
      </w:r>
      <w:r w:rsidRPr="00D66417">
        <w:rPr>
          <w:rFonts w:ascii="Arial" w:eastAsia="Tahoma" w:hAnsi="Arial" w:cs="Arial"/>
          <w:bCs/>
        </w:rPr>
        <w:t>m</w:t>
      </w:r>
      <w:r w:rsidRPr="00D66417">
        <w:rPr>
          <w:rFonts w:ascii="Arial" w:eastAsia="Tahoma" w:hAnsi="Arial" w:cs="Arial"/>
          <w:bCs/>
          <w:vertAlign w:val="superscript"/>
        </w:rPr>
        <w:t>3</w:t>
      </w:r>
      <w:r>
        <w:rPr>
          <w:rFonts w:ascii="Arial" w:eastAsia="Tahoma" w:hAnsi="Arial" w:cs="Arial"/>
          <w:bCs/>
        </w:rPr>
        <w:t xml:space="preserve">* </w:t>
      </w:r>
      <w:r w:rsidRPr="00D66417">
        <w:rPr>
          <w:rFonts w:ascii="Arial" w:eastAsia="Tahoma" w:hAnsi="Arial" w:cs="Arial"/>
          <w:bCs/>
        </w:rPr>
        <w:t>drewna</w:t>
      </w:r>
      <w:r>
        <w:rPr>
          <w:rFonts w:ascii="Arial" w:eastAsia="Tahoma" w:hAnsi="Arial" w:cs="Arial"/>
          <w:bCs/>
        </w:rPr>
        <w:t>.</w:t>
      </w:r>
    </w:p>
    <w:p w14:paraId="293A8A12" w14:textId="77777777" w:rsidR="008E6A5E" w:rsidRDefault="008E6A5E" w:rsidP="008E6A5E">
      <w:pPr>
        <w:spacing w:after="170" w:line="100" w:lineRule="atLeast"/>
        <w:ind w:firstLine="4253"/>
        <w:jc w:val="both"/>
        <w:rPr>
          <w:rFonts w:ascii="Arial" w:eastAsia="Tahoma" w:hAnsi="Arial" w:cs="Arial"/>
          <w:b/>
          <w:bCs/>
        </w:rPr>
      </w:pPr>
      <w:r w:rsidRPr="006439B2">
        <w:rPr>
          <w:rFonts w:ascii="Arial" w:eastAsia="Tahoma" w:hAnsi="Arial" w:cs="Arial"/>
          <w:b/>
          <w:bCs/>
        </w:rPr>
        <w:t>Na tym protokół zakończono i podpisano:</w:t>
      </w:r>
    </w:p>
    <w:p w14:paraId="45CF9AE6" w14:textId="77777777" w:rsidR="008E6A5E" w:rsidRDefault="008E6A5E" w:rsidP="008E6A5E">
      <w:pPr>
        <w:spacing w:line="100" w:lineRule="atLeast"/>
        <w:ind w:firstLine="4253"/>
        <w:rPr>
          <w:rFonts w:ascii="Arial" w:hAnsi="Arial" w:cs="Arial"/>
        </w:rPr>
      </w:pPr>
      <w:r w:rsidRPr="006439B2">
        <w:rPr>
          <w:rFonts w:ascii="Arial" w:hAnsi="Arial" w:cs="Arial"/>
        </w:rPr>
        <w:t>1)................................................</w:t>
      </w:r>
      <w:r>
        <w:rPr>
          <w:rFonts w:ascii="Arial" w:hAnsi="Arial" w:cs="Arial"/>
        </w:rPr>
        <w:t>.........................</w:t>
      </w:r>
    </w:p>
    <w:p w14:paraId="48763289" w14:textId="77777777" w:rsidR="008E6A5E" w:rsidRPr="006439B2" w:rsidRDefault="008E6A5E" w:rsidP="008E6A5E">
      <w:pPr>
        <w:spacing w:line="100" w:lineRule="atLeast"/>
        <w:ind w:firstLine="4253"/>
        <w:rPr>
          <w:rFonts w:ascii="Arial" w:hAnsi="Arial" w:cs="Arial"/>
        </w:rPr>
      </w:pPr>
    </w:p>
    <w:p w14:paraId="797D8875" w14:textId="77777777" w:rsidR="008E6A5E" w:rsidRDefault="008E6A5E" w:rsidP="008E6A5E">
      <w:pPr>
        <w:spacing w:line="100" w:lineRule="atLeast"/>
        <w:ind w:firstLine="4253"/>
        <w:rPr>
          <w:rFonts w:ascii="Arial" w:hAnsi="Arial" w:cs="Arial"/>
        </w:rPr>
      </w:pPr>
      <w:r w:rsidRPr="006439B2">
        <w:rPr>
          <w:rFonts w:ascii="Arial" w:hAnsi="Arial" w:cs="Arial"/>
        </w:rPr>
        <w:t>2)................................................</w:t>
      </w:r>
      <w:r>
        <w:rPr>
          <w:rFonts w:ascii="Arial" w:hAnsi="Arial" w:cs="Arial"/>
        </w:rPr>
        <w:t>.........................</w:t>
      </w:r>
    </w:p>
    <w:p w14:paraId="5FE8F6C6" w14:textId="77777777" w:rsidR="008E6A5E" w:rsidRPr="006439B2" w:rsidRDefault="008E6A5E" w:rsidP="008E6A5E">
      <w:pPr>
        <w:spacing w:line="100" w:lineRule="atLeast"/>
        <w:ind w:firstLine="4253"/>
        <w:rPr>
          <w:rFonts w:ascii="Arial" w:hAnsi="Arial" w:cs="Arial"/>
        </w:rPr>
      </w:pPr>
    </w:p>
    <w:p w14:paraId="074FF6F4" w14:textId="77777777" w:rsidR="008E6A5E" w:rsidRDefault="008E6A5E" w:rsidP="008E6A5E">
      <w:pPr>
        <w:spacing w:line="100" w:lineRule="atLeast"/>
        <w:ind w:firstLine="4253"/>
        <w:rPr>
          <w:rFonts w:ascii="Arial" w:hAnsi="Arial" w:cs="Arial"/>
        </w:rPr>
      </w:pPr>
      <w:r w:rsidRPr="006439B2">
        <w:rPr>
          <w:rFonts w:ascii="Arial" w:hAnsi="Arial" w:cs="Arial"/>
        </w:rPr>
        <w:t>3)................................................</w:t>
      </w:r>
      <w:r>
        <w:rPr>
          <w:rFonts w:ascii="Arial" w:hAnsi="Arial" w:cs="Arial"/>
        </w:rPr>
        <w:t>.........................</w:t>
      </w:r>
    </w:p>
    <w:p w14:paraId="21C1AD22" w14:textId="77777777" w:rsidR="008E6A5E" w:rsidRDefault="008E6A5E" w:rsidP="008E6A5E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14:paraId="1E1BB790" w14:textId="77777777" w:rsidR="008E6A5E" w:rsidRDefault="008E6A5E" w:rsidP="008E6A5E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14:paraId="285DCA5C" w14:textId="77777777" w:rsidR="008E6A5E" w:rsidRDefault="008E6A5E" w:rsidP="008E6A5E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14:paraId="3128E3FE" w14:textId="77777777" w:rsidR="008E6A5E" w:rsidRPr="006439B2" w:rsidRDefault="008E6A5E" w:rsidP="008E6A5E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  <w:r w:rsidRPr="006439B2">
        <w:rPr>
          <w:rFonts w:ascii="Arial Narrow" w:hAnsi="Arial Narrow" w:cs="Arial"/>
          <w:b/>
          <w:bCs/>
          <w:sz w:val="16"/>
          <w:szCs w:val="16"/>
          <w:u w:val="single"/>
        </w:rPr>
        <w:t xml:space="preserve">Wykonano w 2 egz. </w:t>
      </w:r>
    </w:p>
    <w:p w14:paraId="08BF6670" w14:textId="77777777" w:rsidR="008E6A5E" w:rsidRPr="006439B2" w:rsidRDefault="008E6A5E" w:rsidP="008E6A5E">
      <w:pPr>
        <w:spacing w:line="0" w:lineRule="atLeast"/>
        <w:rPr>
          <w:rFonts w:ascii="Arial Narrow" w:hAnsi="Arial Narrow" w:cs="Arial"/>
          <w:sz w:val="16"/>
          <w:szCs w:val="16"/>
        </w:rPr>
      </w:pPr>
      <w:r w:rsidRPr="006439B2">
        <w:rPr>
          <w:rFonts w:ascii="Arial Narrow" w:hAnsi="Arial Narrow" w:cs="Arial"/>
          <w:sz w:val="16"/>
          <w:szCs w:val="16"/>
        </w:rPr>
        <w:t>egzemplarz nr 1 – KPW Gdynia</w:t>
      </w:r>
    </w:p>
    <w:p w14:paraId="31C97E07" w14:textId="77777777" w:rsidR="008E6A5E" w:rsidRPr="006439B2" w:rsidRDefault="008E6A5E" w:rsidP="008E6A5E">
      <w:pPr>
        <w:spacing w:line="0" w:lineRule="atLeast"/>
        <w:rPr>
          <w:rFonts w:ascii="Arial Narrow" w:hAnsi="Arial Narrow" w:cs="Arial"/>
          <w:i/>
          <w:iCs/>
          <w:sz w:val="16"/>
          <w:szCs w:val="16"/>
        </w:rPr>
      </w:pPr>
      <w:r w:rsidRPr="006439B2">
        <w:rPr>
          <w:rFonts w:ascii="Arial Narrow" w:hAnsi="Arial Narrow" w:cs="Arial"/>
          <w:sz w:val="16"/>
          <w:szCs w:val="16"/>
        </w:rPr>
        <w:t>egzemplarz nr 2 –  Wykonawca</w:t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</w:p>
    <w:p w14:paraId="19F493E2" w14:textId="77777777" w:rsidR="008E6A5E" w:rsidRPr="00CE4F67" w:rsidRDefault="008E6A5E" w:rsidP="008E6A5E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  <w:r w:rsidRPr="006439B2">
        <w:rPr>
          <w:rFonts w:ascii="Arial Narrow" w:hAnsi="Arial Narrow"/>
          <w:sz w:val="16"/>
          <w:szCs w:val="16"/>
        </w:rPr>
        <w:t>(*) niepotrzebne skreślić</w:t>
      </w:r>
    </w:p>
    <w:p w14:paraId="56DA0790" w14:textId="77777777" w:rsidR="008E6A5E" w:rsidRDefault="008E6A5E" w:rsidP="008E6A5E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</w:p>
    <w:p w14:paraId="0560FD94" w14:textId="77777777" w:rsidR="008E6A5E" w:rsidRDefault="008E6A5E" w:rsidP="008E6A5E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</w:p>
    <w:p w14:paraId="74ECB735" w14:textId="77777777" w:rsidR="008E6A5E" w:rsidRDefault="008E6A5E" w:rsidP="008E6A5E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</w:p>
    <w:p w14:paraId="3732BC03" w14:textId="77777777" w:rsidR="008E6A5E" w:rsidRDefault="008E6A5E" w:rsidP="008E6A5E">
      <w:pPr>
        <w:spacing w:line="360" w:lineRule="auto"/>
        <w:rPr>
          <w:rFonts w:ascii="Arial Narrow" w:hAnsi="Arial Narrow"/>
          <w:sz w:val="16"/>
          <w:szCs w:val="16"/>
        </w:rPr>
      </w:pPr>
    </w:p>
    <w:p w14:paraId="6F08F11A" w14:textId="77777777" w:rsidR="00D62C88" w:rsidRDefault="00D62C88" w:rsidP="008E6A5E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08F13F5D" w14:textId="77777777" w:rsidR="00D62C88" w:rsidRDefault="00D62C88" w:rsidP="008E6A5E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5A0703C3" w14:textId="1BF317A9" w:rsidR="00D62C88" w:rsidRPr="00D62C88" w:rsidRDefault="00D62C88" w:rsidP="00D62C88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  <w:r w:rsidRPr="00D62C88">
        <w:rPr>
          <w:rFonts w:ascii="Arial" w:hAnsi="Arial" w:cs="Arial"/>
          <w:i/>
        </w:rPr>
        <w:t>Załącznik nr 5 do umowy</w:t>
      </w:r>
    </w:p>
    <w:p w14:paraId="5A28421B" w14:textId="77777777" w:rsidR="00D62C88" w:rsidRPr="006439B2" w:rsidRDefault="00D62C88" w:rsidP="00D62C88">
      <w:pPr>
        <w:pStyle w:val="Tekstpodstawowy"/>
        <w:spacing w:line="200" w:lineRule="atLeast"/>
        <w:jc w:val="right"/>
        <w:rPr>
          <w:rFonts w:ascii="Arial" w:hAnsi="Arial" w:cs="Arial"/>
          <w:sz w:val="20"/>
        </w:rPr>
      </w:pPr>
      <w:r w:rsidRPr="006439B2">
        <w:rPr>
          <w:rFonts w:ascii="Arial" w:hAnsi="Arial" w:cs="Arial"/>
          <w:sz w:val="20"/>
        </w:rPr>
        <w:t xml:space="preserve">         Egz. nr ……</w:t>
      </w:r>
    </w:p>
    <w:p w14:paraId="557CDFB9" w14:textId="77777777" w:rsidR="00D62C88" w:rsidRPr="006439B2" w:rsidRDefault="00D62C88" w:rsidP="00D62C88">
      <w:pPr>
        <w:spacing w:line="100" w:lineRule="atLeast"/>
        <w:jc w:val="center"/>
        <w:rPr>
          <w:rFonts w:ascii="Arial" w:hAnsi="Arial" w:cs="Arial"/>
          <w:b/>
          <w:bCs/>
        </w:rPr>
      </w:pPr>
      <w:r w:rsidRPr="006439B2">
        <w:rPr>
          <w:rFonts w:ascii="Arial" w:hAnsi="Arial" w:cs="Arial"/>
          <w:b/>
          <w:bCs/>
        </w:rPr>
        <w:t xml:space="preserve">PROTOKÓŁ  Nr </w:t>
      </w:r>
    </w:p>
    <w:p w14:paraId="329F94D9" w14:textId="77777777" w:rsidR="00D62C88" w:rsidRPr="006439B2" w:rsidRDefault="00D62C88" w:rsidP="00D62C88">
      <w:pPr>
        <w:spacing w:line="100" w:lineRule="atLeast"/>
        <w:jc w:val="center"/>
        <w:rPr>
          <w:rFonts w:ascii="Arial" w:hAnsi="Arial" w:cs="Arial"/>
          <w:b/>
          <w:bCs/>
        </w:rPr>
      </w:pPr>
      <w:r w:rsidRPr="006439B2">
        <w:rPr>
          <w:rFonts w:ascii="Arial" w:hAnsi="Arial" w:cs="Arial"/>
          <w:b/>
          <w:bCs/>
        </w:rPr>
        <w:t xml:space="preserve">Z </w:t>
      </w:r>
      <w:r>
        <w:rPr>
          <w:rFonts w:ascii="Arial" w:hAnsi="Arial" w:cs="Arial"/>
          <w:b/>
          <w:bCs/>
        </w:rPr>
        <w:t xml:space="preserve">ZABIEGÓW PIELĘGNACYJNYCH W OBRĘBIE KORON DRZEW </w:t>
      </w:r>
      <w:r w:rsidRPr="006439B2">
        <w:rPr>
          <w:rFonts w:ascii="Arial" w:hAnsi="Arial" w:cs="Arial"/>
          <w:b/>
          <w:bCs/>
        </w:rPr>
        <w:t>NA TERENIE ADMINISTROWANYM PRZEZ KOMENDĘ PORTU WOJENNEGO W GDYNI</w:t>
      </w:r>
    </w:p>
    <w:p w14:paraId="2F1E1E1A" w14:textId="77777777" w:rsidR="00D62C88" w:rsidRPr="006439B2" w:rsidRDefault="00D62C88" w:rsidP="00D62C88">
      <w:pPr>
        <w:spacing w:line="100" w:lineRule="atLeast"/>
        <w:jc w:val="center"/>
        <w:rPr>
          <w:rFonts w:ascii="Arial" w:hAnsi="Arial" w:cs="Arial"/>
          <w:b/>
          <w:bCs/>
        </w:rPr>
      </w:pPr>
    </w:p>
    <w:tbl>
      <w:tblPr>
        <w:tblW w:w="8647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D62C88" w:rsidRPr="006439B2" w14:paraId="1A426CF3" w14:textId="77777777" w:rsidTr="00A51940">
        <w:trPr>
          <w:trHeight w:val="314"/>
        </w:trPr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59A0C" w14:textId="77777777" w:rsidR="00D62C88" w:rsidRPr="006439B2" w:rsidRDefault="00D62C88" w:rsidP="00A5194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Kompleks wojskowy:</w:t>
            </w:r>
          </w:p>
          <w:p w14:paraId="07A38698" w14:textId="77777777" w:rsidR="00D62C88" w:rsidRPr="006439B2" w:rsidRDefault="00D62C88" w:rsidP="00A51940">
            <w:pPr>
              <w:tabs>
                <w:tab w:val="left" w:pos="4185"/>
              </w:tabs>
              <w:spacing w:line="10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6F2C98" w14:textId="77777777" w:rsidR="00D62C88" w:rsidRPr="006439B2" w:rsidRDefault="00D62C88" w:rsidP="00A51940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Adres:</w:t>
            </w:r>
          </w:p>
          <w:p w14:paraId="6F0E7F9C" w14:textId="77777777" w:rsidR="00D62C88" w:rsidRPr="006439B2" w:rsidRDefault="00D62C88" w:rsidP="00A51940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62C88" w:rsidRPr="006439B2" w14:paraId="0EF27FAC" w14:textId="77777777" w:rsidTr="00A51940">
        <w:trPr>
          <w:trHeight w:val="625"/>
        </w:trPr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5A61B3" w14:textId="77777777" w:rsidR="00D62C88" w:rsidRPr="006439B2" w:rsidRDefault="00D62C88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</w:t>
            </w:r>
            <w:r w:rsidRPr="006439B2">
              <w:rPr>
                <w:rFonts w:ascii="Arial" w:hAnsi="Arial" w:cs="Arial"/>
                <w:b/>
                <w:bCs/>
              </w:rPr>
              <w:t>Decyzja administracyjna:</w:t>
            </w:r>
          </w:p>
          <w:p w14:paraId="0362C515" w14:textId="77777777" w:rsidR="00D62C88" w:rsidRPr="006439B2" w:rsidRDefault="00D62C88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</w:p>
          <w:p w14:paraId="7F2F5AD1" w14:textId="77777777" w:rsidR="00D62C88" w:rsidRPr="006439B2" w:rsidRDefault="00D62C88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BC055C" w14:textId="77777777" w:rsidR="00D62C88" w:rsidRPr="006439B2" w:rsidRDefault="00D62C88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Umowa:</w:t>
            </w:r>
          </w:p>
          <w:p w14:paraId="06267790" w14:textId="77777777" w:rsidR="00D62C88" w:rsidRPr="006439B2" w:rsidRDefault="00D62C88" w:rsidP="00A51940">
            <w:pPr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Nr  ………….   z dnia ………………</w:t>
            </w:r>
          </w:p>
          <w:p w14:paraId="0CC57A53" w14:textId="77777777" w:rsidR="00D62C88" w:rsidRPr="006439B2" w:rsidRDefault="00D62C88" w:rsidP="00A51940">
            <w:pPr>
              <w:snapToGrid w:val="0"/>
              <w:spacing w:line="100" w:lineRule="atLeast"/>
              <w:rPr>
                <w:rFonts w:ascii="Arial" w:hAnsi="Arial" w:cs="Arial"/>
                <w:b/>
                <w:bCs/>
              </w:rPr>
            </w:pPr>
            <w:r w:rsidRPr="006439B2">
              <w:rPr>
                <w:rFonts w:ascii="Arial" w:hAnsi="Arial" w:cs="Arial"/>
                <w:b/>
                <w:bCs/>
              </w:rPr>
              <w:t>WYKONAWCA – …………….……</w:t>
            </w:r>
          </w:p>
        </w:tc>
      </w:tr>
    </w:tbl>
    <w:p w14:paraId="0818A1D6" w14:textId="77777777" w:rsidR="00D62C88" w:rsidRPr="006439B2" w:rsidRDefault="00D62C88" w:rsidP="00D62C88">
      <w:pPr>
        <w:spacing w:line="100" w:lineRule="atLeast"/>
        <w:jc w:val="center"/>
        <w:rPr>
          <w:rFonts w:ascii="Arial" w:hAnsi="Arial" w:cs="Arial"/>
        </w:rPr>
      </w:pPr>
    </w:p>
    <w:p w14:paraId="340532A2" w14:textId="77777777" w:rsidR="00D62C88" w:rsidRDefault="00D62C88" w:rsidP="00D62C88">
      <w:pPr>
        <w:spacing w:line="360" w:lineRule="auto"/>
        <w:rPr>
          <w:rFonts w:ascii="Arial" w:hAnsi="Arial" w:cs="Arial"/>
        </w:rPr>
      </w:pPr>
      <w:r w:rsidRPr="006439B2">
        <w:rPr>
          <w:rFonts w:ascii="Arial" w:hAnsi="Arial" w:cs="Arial"/>
        </w:rPr>
        <w:t xml:space="preserve">Spisany w dniu ........................... w ……………………… przez komisję w składzie: </w:t>
      </w:r>
    </w:p>
    <w:p w14:paraId="46744AEA" w14:textId="77777777" w:rsidR="00D62C88" w:rsidRDefault="00D62C88" w:rsidP="00D62C88">
      <w:pPr>
        <w:spacing w:line="360" w:lineRule="auto"/>
        <w:rPr>
          <w:rFonts w:ascii="Arial" w:hAnsi="Arial" w:cs="Arial"/>
          <w:b/>
        </w:rPr>
      </w:pPr>
      <w:r w:rsidRPr="006439B2">
        <w:rPr>
          <w:rFonts w:ascii="Arial" w:hAnsi="Arial" w:cs="Arial"/>
          <w:b/>
        </w:rPr>
        <w:t>Przedstawicie</w:t>
      </w:r>
      <w:r>
        <w:rPr>
          <w:rFonts w:ascii="Arial" w:hAnsi="Arial" w:cs="Arial"/>
          <w:b/>
        </w:rPr>
        <w:t>l Sekcji Obsługi Infrastruktury w Gdyni Oksywie</w:t>
      </w:r>
      <w:r w:rsidRPr="00D66417">
        <w:rPr>
          <w:rFonts w:ascii="Arial" w:hAnsi="Arial" w:cs="Arial"/>
          <w:b/>
        </w:rPr>
        <w:t xml:space="preserve"> </w:t>
      </w:r>
    </w:p>
    <w:p w14:paraId="766AD995" w14:textId="77777777" w:rsidR="00D62C88" w:rsidRPr="00D66417" w:rsidRDefault="00D62C88" w:rsidP="00D62C88">
      <w:pPr>
        <w:spacing w:line="360" w:lineRule="auto"/>
        <w:rPr>
          <w:rFonts w:ascii="Arial" w:hAnsi="Arial" w:cs="Arial"/>
          <w:b/>
        </w:rPr>
      </w:pPr>
    </w:p>
    <w:p w14:paraId="7C2A1C84" w14:textId="77777777" w:rsidR="00D62C88" w:rsidRDefault="00D62C88" w:rsidP="00D62C88">
      <w:pPr>
        <w:ind w:left="110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439B2">
        <w:rPr>
          <w:rFonts w:ascii="Arial" w:hAnsi="Arial" w:cs="Arial"/>
        </w:rPr>
        <w:t>…………………………………………..</w:t>
      </w:r>
    </w:p>
    <w:p w14:paraId="7694E9AA" w14:textId="77777777" w:rsidR="00D62C88" w:rsidRDefault="00D62C88" w:rsidP="00D62C88">
      <w:pPr>
        <w:ind w:left="1460"/>
        <w:rPr>
          <w:rFonts w:ascii="Arial" w:hAnsi="Arial" w:cs="Arial"/>
          <w:vertAlign w:val="superscript"/>
        </w:rPr>
      </w:pPr>
      <w:r w:rsidRPr="00136036">
        <w:rPr>
          <w:rFonts w:ascii="Arial" w:hAnsi="Arial" w:cs="Arial"/>
          <w:vertAlign w:val="superscript"/>
        </w:rPr>
        <w:t>/imię, nazwisko, stanowisko/</w:t>
      </w:r>
    </w:p>
    <w:p w14:paraId="49D50662" w14:textId="77777777" w:rsidR="00D62C88" w:rsidRPr="00136036" w:rsidRDefault="00D62C88" w:rsidP="00D62C88">
      <w:pPr>
        <w:ind w:left="1460"/>
        <w:rPr>
          <w:rFonts w:ascii="Arial" w:hAnsi="Arial" w:cs="Arial"/>
          <w:vertAlign w:val="superscript"/>
        </w:rPr>
      </w:pPr>
    </w:p>
    <w:p w14:paraId="0C62BF89" w14:textId="77777777" w:rsidR="00D62C88" w:rsidRDefault="00D62C88" w:rsidP="00D62C88">
      <w:pPr>
        <w:ind w:left="1068" w:firstLine="348"/>
        <w:rPr>
          <w:rFonts w:ascii="Arial" w:hAnsi="Arial" w:cs="Arial"/>
          <w:vertAlign w:val="superscript"/>
        </w:rPr>
      </w:pPr>
    </w:p>
    <w:p w14:paraId="435AADC1" w14:textId="77777777" w:rsidR="00D62C88" w:rsidRPr="006439B2" w:rsidRDefault="00D62C88" w:rsidP="00D62C88">
      <w:pPr>
        <w:ind w:left="1068" w:firstLine="348"/>
        <w:rPr>
          <w:rFonts w:ascii="Arial" w:hAnsi="Arial" w:cs="Arial"/>
        </w:rPr>
      </w:pPr>
    </w:p>
    <w:p w14:paraId="08C8ADCB" w14:textId="77777777" w:rsidR="00D62C88" w:rsidRPr="006439B2" w:rsidRDefault="00D62C88" w:rsidP="00D62C88">
      <w:pPr>
        <w:spacing w:line="100" w:lineRule="atLeast"/>
        <w:rPr>
          <w:rFonts w:ascii="Arial" w:hAnsi="Arial" w:cs="Arial"/>
          <w:b/>
        </w:rPr>
      </w:pPr>
      <w:r w:rsidRPr="006439B2">
        <w:rPr>
          <w:rFonts w:ascii="Arial" w:hAnsi="Arial" w:cs="Arial"/>
          <w:b/>
        </w:rPr>
        <w:t>przy udziale przedstawiciela Wykonawcy:</w:t>
      </w:r>
    </w:p>
    <w:p w14:paraId="15BFEEB5" w14:textId="77777777" w:rsidR="00D62C88" w:rsidRPr="006439B2" w:rsidRDefault="00D62C88" w:rsidP="00D62C88">
      <w:pPr>
        <w:spacing w:line="100" w:lineRule="atLeast"/>
        <w:rPr>
          <w:rFonts w:ascii="Arial" w:hAnsi="Arial" w:cs="Arial"/>
        </w:rPr>
      </w:pPr>
    </w:p>
    <w:p w14:paraId="7F3564CD" w14:textId="77777777" w:rsidR="00D62C88" w:rsidRPr="006439B2" w:rsidRDefault="00D62C88" w:rsidP="00D62C88">
      <w:pPr>
        <w:ind w:left="1100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6439B2">
        <w:rPr>
          <w:rFonts w:ascii="Arial" w:hAnsi="Arial" w:cs="Arial"/>
        </w:rPr>
        <w:t>...........................................................</w:t>
      </w:r>
    </w:p>
    <w:p w14:paraId="3E68FE84" w14:textId="77777777" w:rsidR="00D62C88" w:rsidRPr="006439B2" w:rsidRDefault="00D62C88" w:rsidP="00D62C88">
      <w:pPr>
        <w:ind w:left="720" w:firstLine="696"/>
        <w:rPr>
          <w:rFonts w:ascii="Arial" w:hAnsi="Arial" w:cs="Arial"/>
          <w:vertAlign w:val="superscript"/>
        </w:rPr>
      </w:pPr>
      <w:r w:rsidRPr="006439B2">
        <w:rPr>
          <w:rFonts w:ascii="Arial" w:hAnsi="Arial" w:cs="Arial"/>
          <w:vertAlign w:val="superscript"/>
        </w:rPr>
        <w:t>/imię, nazwisko, stanowisko/</w:t>
      </w:r>
    </w:p>
    <w:p w14:paraId="5CF8D31C" w14:textId="77777777" w:rsidR="00D62C88" w:rsidRPr="006439B2" w:rsidRDefault="00D62C88" w:rsidP="00D62C88">
      <w:pPr>
        <w:ind w:left="720" w:firstLine="696"/>
        <w:rPr>
          <w:rFonts w:ascii="Arial" w:hAnsi="Arial" w:cs="Arial"/>
        </w:rPr>
      </w:pPr>
    </w:p>
    <w:p w14:paraId="50C7CC1C" w14:textId="77777777" w:rsidR="00D62C88" w:rsidRDefault="00D62C88" w:rsidP="00D62C88">
      <w:pPr>
        <w:widowControl w:val="0"/>
        <w:tabs>
          <w:tab w:val="left" w:pos="1440"/>
          <w:tab w:val="left" w:pos="4111"/>
        </w:tabs>
        <w:spacing w:after="113" w:line="276" w:lineRule="auto"/>
        <w:jc w:val="both"/>
        <w:rPr>
          <w:rFonts w:ascii="Arial" w:hAnsi="Arial" w:cs="Arial"/>
        </w:rPr>
      </w:pPr>
    </w:p>
    <w:p w14:paraId="1BEE4071" w14:textId="77777777" w:rsidR="00D62C88" w:rsidRPr="006439B2" w:rsidRDefault="00D62C88" w:rsidP="00D62C88">
      <w:pPr>
        <w:widowControl w:val="0"/>
        <w:tabs>
          <w:tab w:val="left" w:pos="1440"/>
          <w:tab w:val="left" w:pos="4111"/>
        </w:tabs>
        <w:spacing w:after="113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439B2">
        <w:rPr>
          <w:rFonts w:ascii="Arial" w:hAnsi="Arial" w:cs="Arial"/>
        </w:rPr>
        <w:t xml:space="preserve">Na podstawie umowy </w:t>
      </w:r>
      <w:r w:rsidRPr="006439B2">
        <w:rPr>
          <w:rFonts w:ascii="Arial" w:hAnsi="Arial" w:cs="Arial"/>
          <w:b/>
          <w:bCs/>
        </w:rPr>
        <w:t xml:space="preserve">Nr </w:t>
      </w:r>
      <w:r w:rsidRPr="006439B2">
        <w:rPr>
          <w:rFonts w:ascii="Arial" w:hAnsi="Arial" w:cs="Arial"/>
        </w:rPr>
        <w:t>……………..………………</w:t>
      </w:r>
      <w:r w:rsidRPr="006439B2">
        <w:rPr>
          <w:rFonts w:ascii="Arial" w:hAnsi="Arial" w:cs="Arial"/>
          <w:b/>
        </w:rPr>
        <w:t xml:space="preserve"> z dnia </w:t>
      </w:r>
      <w:r w:rsidRPr="006439B2">
        <w:rPr>
          <w:rFonts w:ascii="Arial" w:hAnsi="Arial" w:cs="Arial"/>
        </w:rPr>
        <w:t>………………..</w:t>
      </w:r>
      <w:r w:rsidRPr="006439B2">
        <w:rPr>
          <w:rFonts w:ascii="Arial" w:hAnsi="Arial" w:cs="Arial"/>
          <w:i/>
          <w:iCs/>
        </w:rPr>
        <w:t xml:space="preserve"> </w:t>
      </w:r>
      <w:r w:rsidRPr="006439B2">
        <w:rPr>
          <w:rFonts w:ascii="Arial" w:hAnsi="Arial" w:cs="Arial"/>
        </w:rPr>
        <w:t xml:space="preserve">zawartej pomiędzy </w:t>
      </w:r>
      <w:r w:rsidRPr="006439B2">
        <w:rPr>
          <w:rFonts w:ascii="Arial" w:hAnsi="Arial" w:cs="Arial"/>
          <w:b/>
          <w:bCs/>
        </w:rPr>
        <w:t xml:space="preserve">KPW Gdynia </w:t>
      </w:r>
      <w:r w:rsidRPr="006439B2">
        <w:rPr>
          <w:rFonts w:ascii="Arial" w:hAnsi="Arial" w:cs="Arial"/>
          <w:bCs/>
        </w:rPr>
        <w:t>a firmą</w:t>
      </w:r>
      <w:r w:rsidRPr="006439B2">
        <w:rPr>
          <w:rFonts w:ascii="Arial" w:hAnsi="Arial" w:cs="Arial"/>
          <w:b/>
          <w:bCs/>
        </w:rPr>
        <w:t xml:space="preserve">  </w:t>
      </w:r>
      <w:r w:rsidRPr="006439B2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……………………………….</w:t>
      </w:r>
      <w:r w:rsidRPr="006439B2">
        <w:rPr>
          <w:rFonts w:ascii="Arial" w:hAnsi="Arial" w:cs="Arial"/>
        </w:rPr>
        <w:t>……………………, stwierdza się, że wykon</w:t>
      </w:r>
      <w:r>
        <w:rPr>
          <w:rFonts w:ascii="Arial" w:hAnsi="Arial" w:cs="Arial"/>
        </w:rPr>
        <w:t>a</w:t>
      </w:r>
      <w:r w:rsidRPr="006439B2">
        <w:rPr>
          <w:rFonts w:ascii="Arial" w:hAnsi="Arial" w:cs="Arial"/>
        </w:rPr>
        <w:t xml:space="preserve">ne usługi </w:t>
      </w:r>
      <w:r w:rsidRPr="006439B2">
        <w:rPr>
          <w:rFonts w:ascii="Arial" w:hAnsi="Arial" w:cs="Arial"/>
          <w:b/>
          <w:bCs/>
        </w:rPr>
        <w:t>zostały wykonane / nie zostały wykonane*</w:t>
      </w:r>
      <w:r w:rsidRPr="006439B2">
        <w:rPr>
          <w:rFonts w:ascii="Arial" w:hAnsi="Arial" w:cs="Arial"/>
        </w:rPr>
        <w:t xml:space="preserve"> zgodnie</w:t>
      </w:r>
      <w:r>
        <w:rPr>
          <w:rFonts w:ascii="Arial" w:hAnsi="Arial" w:cs="Arial"/>
        </w:rPr>
        <w:t xml:space="preserve"> </w:t>
      </w:r>
      <w:r w:rsidRPr="006439B2">
        <w:rPr>
          <w:rFonts w:ascii="Arial" w:hAnsi="Arial" w:cs="Arial"/>
        </w:rPr>
        <w:t xml:space="preserve">z warunkami zawartej umowy i zakresem ujętym w </w:t>
      </w:r>
      <w:r>
        <w:rPr>
          <w:rFonts w:ascii="Arial" w:hAnsi="Arial" w:cs="Arial"/>
        </w:rPr>
        <w:t>Opisie Przedmiotu Zamówienia.</w:t>
      </w:r>
    </w:p>
    <w:p w14:paraId="1E2AE29B" w14:textId="77777777" w:rsidR="00D62C88" w:rsidRPr="0014582C" w:rsidRDefault="00D62C88" w:rsidP="00D62C88">
      <w:pPr>
        <w:widowControl w:val="0"/>
        <w:tabs>
          <w:tab w:val="left" w:pos="1440"/>
        </w:tabs>
        <w:spacing w:after="113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439B2">
        <w:rPr>
          <w:rFonts w:ascii="Arial" w:hAnsi="Arial" w:cs="Arial"/>
        </w:rPr>
        <w:t xml:space="preserve">Termin wykonania robót: </w:t>
      </w:r>
      <w:r>
        <w:rPr>
          <w:rFonts w:ascii="Arial" w:hAnsi="Arial" w:cs="Arial"/>
        </w:rPr>
        <w:t xml:space="preserve"> </w:t>
      </w:r>
      <w:r w:rsidRPr="0014582C">
        <w:rPr>
          <w:rFonts w:ascii="Arial" w:hAnsi="Arial" w:cs="Arial"/>
        </w:rPr>
        <w:t xml:space="preserve">zgodnie z zawartą umową  – wymagany: </w:t>
      </w:r>
      <w:r w:rsidRPr="00B6230D">
        <w:rPr>
          <w:rFonts w:ascii="Arial" w:hAnsi="Arial" w:cs="Arial"/>
        </w:rPr>
        <w:t>………………,</w:t>
      </w:r>
      <w:r w:rsidRPr="0014582C">
        <w:rPr>
          <w:rFonts w:ascii="Arial" w:hAnsi="Arial" w:cs="Arial"/>
        </w:rPr>
        <w:t xml:space="preserve">  wykonany </w:t>
      </w:r>
      <w:r w:rsidRPr="00B6230D">
        <w:rPr>
          <w:rFonts w:ascii="Arial" w:hAnsi="Arial" w:cs="Arial"/>
        </w:rPr>
        <w:t xml:space="preserve">........................,  </w:t>
      </w:r>
      <w:r w:rsidRPr="0014582C">
        <w:rPr>
          <w:rFonts w:ascii="Arial" w:hAnsi="Arial" w:cs="Arial"/>
          <w:spacing w:val="-2"/>
        </w:rPr>
        <w:t>opóźnienie w wykonaniu przedmiotu umowy - ....</w:t>
      </w:r>
      <w:r>
        <w:rPr>
          <w:rFonts w:ascii="Arial" w:hAnsi="Arial" w:cs="Arial"/>
          <w:spacing w:val="-2"/>
        </w:rPr>
        <w:t>...</w:t>
      </w:r>
      <w:r w:rsidRPr="0014582C">
        <w:rPr>
          <w:rFonts w:ascii="Arial" w:hAnsi="Arial" w:cs="Arial"/>
          <w:spacing w:val="-2"/>
        </w:rPr>
        <w:t>....- ..dni,</w:t>
      </w:r>
    </w:p>
    <w:p w14:paraId="6E440695" w14:textId="77777777" w:rsidR="00D62C88" w:rsidRPr="006439B2" w:rsidRDefault="00D62C88" w:rsidP="00D62C88">
      <w:pPr>
        <w:widowControl w:val="0"/>
        <w:tabs>
          <w:tab w:val="left" w:pos="1440"/>
        </w:tabs>
        <w:spacing w:line="276" w:lineRule="auto"/>
        <w:jc w:val="both"/>
        <w:rPr>
          <w:rFonts w:ascii="Arial" w:eastAsia="Tahoma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Pr="006439B2">
        <w:rPr>
          <w:rFonts w:ascii="Arial" w:hAnsi="Arial" w:cs="Arial"/>
        </w:rPr>
        <w:t>Wykonawca zgodnie z zawartą umową we własnym zakresie z</w:t>
      </w:r>
      <w:r w:rsidRPr="006439B2">
        <w:rPr>
          <w:rFonts w:ascii="Arial" w:eastAsia="Tahoma" w:hAnsi="Arial" w:cs="Arial"/>
        </w:rPr>
        <w:t>agospodarował odpady w postaci, resztek kory, gałęzi, liści, trocin</w:t>
      </w:r>
      <w:r>
        <w:rPr>
          <w:rFonts w:ascii="Arial" w:eastAsia="Tahoma" w:hAnsi="Arial" w:cs="Arial"/>
        </w:rPr>
        <w:t xml:space="preserve">, pozostałości pni  i przekazał teren po ww. usłudze </w:t>
      </w:r>
      <w:r w:rsidRPr="006439B2">
        <w:rPr>
          <w:rFonts w:ascii="Arial" w:eastAsia="Tahoma" w:hAnsi="Arial" w:cs="Arial"/>
          <w:b/>
          <w:bCs/>
        </w:rPr>
        <w:t>bez uwag /</w:t>
      </w:r>
      <w:r>
        <w:rPr>
          <w:rFonts w:ascii="Arial" w:eastAsia="Tahoma" w:hAnsi="Arial" w:cs="Arial"/>
          <w:b/>
          <w:bCs/>
        </w:rPr>
        <w:t xml:space="preserve">                       </w:t>
      </w:r>
      <w:r w:rsidRPr="006439B2">
        <w:rPr>
          <w:rFonts w:ascii="Arial" w:eastAsia="Tahoma" w:hAnsi="Arial" w:cs="Arial"/>
          <w:b/>
          <w:bCs/>
        </w:rPr>
        <w:t xml:space="preserve"> z uwagami*</w:t>
      </w:r>
    </w:p>
    <w:p w14:paraId="42BD7DC3" w14:textId="77777777" w:rsidR="00D62C88" w:rsidRDefault="00D62C88" w:rsidP="00D62C88">
      <w:pPr>
        <w:spacing w:after="170" w:line="100" w:lineRule="atLeast"/>
        <w:ind w:firstLine="4253"/>
        <w:jc w:val="both"/>
        <w:rPr>
          <w:rFonts w:ascii="Arial" w:eastAsia="Tahoma" w:hAnsi="Arial" w:cs="Arial"/>
          <w:bCs/>
        </w:rPr>
      </w:pPr>
    </w:p>
    <w:p w14:paraId="7A8E7096" w14:textId="77777777" w:rsidR="00D62C88" w:rsidRDefault="00D62C88" w:rsidP="00D62C88">
      <w:pPr>
        <w:spacing w:after="170" w:line="100" w:lineRule="atLeast"/>
        <w:ind w:firstLine="4253"/>
        <w:jc w:val="both"/>
        <w:rPr>
          <w:rFonts w:ascii="Arial" w:eastAsia="Tahoma" w:hAnsi="Arial" w:cs="Arial"/>
          <w:bCs/>
        </w:rPr>
      </w:pPr>
    </w:p>
    <w:p w14:paraId="45822706" w14:textId="77777777" w:rsidR="00D62C88" w:rsidRDefault="00D62C88" w:rsidP="00D62C88">
      <w:pPr>
        <w:spacing w:after="170" w:line="100" w:lineRule="atLeast"/>
        <w:jc w:val="both"/>
        <w:rPr>
          <w:rFonts w:ascii="Arial" w:eastAsia="Tahoma" w:hAnsi="Arial" w:cs="Arial"/>
          <w:bCs/>
        </w:rPr>
      </w:pPr>
    </w:p>
    <w:p w14:paraId="2D1FE6D3" w14:textId="77777777" w:rsidR="00D62C88" w:rsidRDefault="00D62C88" w:rsidP="00D62C88">
      <w:pPr>
        <w:spacing w:after="170" w:line="100" w:lineRule="atLeast"/>
        <w:ind w:firstLine="4253"/>
        <w:jc w:val="both"/>
        <w:rPr>
          <w:rFonts w:ascii="Arial" w:eastAsia="Tahoma" w:hAnsi="Arial" w:cs="Arial"/>
          <w:b/>
          <w:bCs/>
        </w:rPr>
      </w:pPr>
    </w:p>
    <w:p w14:paraId="3BE6F7BB" w14:textId="77777777" w:rsidR="00D62C88" w:rsidRDefault="00D62C88" w:rsidP="00D62C88">
      <w:pPr>
        <w:spacing w:after="170" w:line="100" w:lineRule="atLeast"/>
        <w:ind w:firstLine="4253"/>
        <w:jc w:val="both"/>
        <w:rPr>
          <w:rFonts w:ascii="Arial" w:eastAsia="Tahoma" w:hAnsi="Arial" w:cs="Arial"/>
          <w:b/>
          <w:bCs/>
        </w:rPr>
      </w:pPr>
      <w:r w:rsidRPr="006439B2">
        <w:rPr>
          <w:rFonts w:ascii="Arial" w:eastAsia="Tahoma" w:hAnsi="Arial" w:cs="Arial"/>
          <w:b/>
          <w:bCs/>
        </w:rPr>
        <w:t>Na tym protokół zakończono i podpisano:</w:t>
      </w:r>
    </w:p>
    <w:p w14:paraId="26BA9AED" w14:textId="77777777" w:rsidR="00D62C88" w:rsidRDefault="00D62C88" w:rsidP="00D62C88">
      <w:pPr>
        <w:spacing w:line="100" w:lineRule="atLeast"/>
        <w:ind w:firstLine="4253"/>
        <w:rPr>
          <w:rFonts w:ascii="Arial" w:hAnsi="Arial" w:cs="Arial"/>
        </w:rPr>
      </w:pPr>
      <w:r w:rsidRPr="006439B2">
        <w:rPr>
          <w:rFonts w:ascii="Arial" w:hAnsi="Arial" w:cs="Arial"/>
        </w:rPr>
        <w:t>1)................................................</w:t>
      </w:r>
      <w:r>
        <w:rPr>
          <w:rFonts w:ascii="Arial" w:hAnsi="Arial" w:cs="Arial"/>
        </w:rPr>
        <w:t>.........................</w:t>
      </w:r>
    </w:p>
    <w:p w14:paraId="5FD62F57" w14:textId="77777777" w:rsidR="00D62C88" w:rsidRPr="006439B2" w:rsidRDefault="00D62C88" w:rsidP="00D62C88">
      <w:pPr>
        <w:spacing w:line="100" w:lineRule="atLeast"/>
        <w:ind w:firstLine="4253"/>
        <w:rPr>
          <w:rFonts w:ascii="Arial" w:hAnsi="Arial" w:cs="Arial"/>
        </w:rPr>
      </w:pPr>
    </w:p>
    <w:p w14:paraId="36E3141E" w14:textId="77777777" w:rsidR="00D62C88" w:rsidRDefault="00D62C88" w:rsidP="00D62C88">
      <w:pPr>
        <w:spacing w:line="100" w:lineRule="atLeast"/>
        <w:ind w:firstLine="4253"/>
        <w:rPr>
          <w:rFonts w:ascii="Arial" w:hAnsi="Arial" w:cs="Arial"/>
        </w:rPr>
      </w:pPr>
      <w:r w:rsidRPr="006439B2">
        <w:rPr>
          <w:rFonts w:ascii="Arial" w:hAnsi="Arial" w:cs="Arial"/>
        </w:rPr>
        <w:t>2)................................................</w:t>
      </w:r>
      <w:r>
        <w:rPr>
          <w:rFonts w:ascii="Arial" w:hAnsi="Arial" w:cs="Arial"/>
        </w:rPr>
        <w:t>.........................</w:t>
      </w:r>
    </w:p>
    <w:p w14:paraId="408791E0" w14:textId="77777777" w:rsidR="00D62C88" w:rsidRPr="006439B2" w:rsidRDefault="00D62C88" w:rsidP="00D62C88">
      <w:pPr>
        <w:spacing w:line="100" w:lineRule="atLeast"/>
        <w:ind w:firstLine="4253"/>
        <w:rPr>
          <w:rFonts w:ascii="Arial" w:hAnsi="Arial" w:cs="Arial"/>
        </w:rPr>
      </w:pPr>
    </w:p>
    <w:p w14:paraId="2BF40316" w14:textId="77777777" w:rsidR="00D62C88" w:rsidRDefault="00D62C88" w:rsidP="00D62C88">
      <w:pPr>
        <w:spacing w:line="100" w:lineRule="atLeast"/>
        <w:ind w:firstLine="4253"/>
        <w:rPr>
          <w:rFonts w:ascii="Arial" w:hAnsi="Arial" w:cs="Arial"/>
        </w:rPr>
      </w:pPr>
    </w:p>
    <w:p w14:paraId="4B272C1F" w14:textId="77777777" w:rsidR="00D62C88" w:rsidRDefault="00D62C88" w:rsidP="00D62C88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14:paraId="38D485E4" w14:textId="77777777" w:rsidR="00D62C88" w:rsidRDefault="00D62C88" w:rsidP="00D62C88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14:paraId="4C21537E" w14:textId="77777777" w:rsidR="00D62C88" w:rsidRPr="006439B2" w:rsidRDefault="00D62C88" w:rsidP="00D62C88">
      <w:pPr>
        <w:spacing w:line="0" w:lineRule="atLeast"/>
        <w:rPr>
          <w:rFonts w:ascii="Arial Narrow" w:hAnsi="Arial Narrow" w:cs="Arial"/>
          <w:b/>
          <w:bCs/>
          <w:sz w:val="16"/>
          <w:szCs w:val="16"/>
          <w:u w:val="single"/>
        </w:rPr>
      </w:pPr>
      <w:r w:rsidRPr="006439B2">
        <w:rPr>
          <w:rFonts w:ascii="Arial Narrow" w:hAnsi="Arial Narrow" w:cs="Arial"/>
          <w:b/>
          <w:bCs/>
          <w:sz w:val="16"/>
          <w:szCs w:val="16"/>
          <w:u w:val="single"/>
        </w:rPr>
        <w:t xml:space="preserve">Wykonano w 2 egz. </w:t>
      </w:r>
    </w:p>
    <w:p w14:paraId="358CF68B" w14:textId="77777777" w:rsidR="00D62C88" w:rsidRPr="006439B2" w:rsidRDefault="00D62C88" w:rsidP="00D62C88">
      <w:pPr>
        <w:spacing w:line="0" w:lineRule="atLeast"/>
        <w:rPr>
          <w:rFonts w:ascii="Arial Narrow" w:hAnsi="Arial Narrow" w:cs="Arial"/>
          <w:sz w:val="16"/>
          <w:szCs w:val="16"/>
        </w:rPr>
      </w:pPr>
      <w:r w:rsidRPr="006439B2">
        <w:rPr>
          <w:rFonts w:ascii="Arial Narrow" w:hAnsi="Arial Narrow" w:cs="Arial"/>
          <w:sz w:val="16"/>
          <w:szCs w:val="16"/>
        </w:rPr>
        <w:t>egzemplarz nr 1 – KPW Gdynia</w:t>
      </w:r>
    </w:p>
    <w:p w14:paraId="7BDB104E" w14:textId="77777777" w:rsidR="00D62C88" w:rsidRPr="006439B2" w:rsidRDefault="00D62C88" w:rsidP="00D62C88">
      <w:pPr>
        <w:spacing w:line="0" w:lineRule="atLeast"/>
        <w:rPr>
          <w:rFonts w:ascii="Arial Narrow" w:hAnsi="Arial Narrow" w:cs="Arial"/>
          <w:i/>
          <w:iCs/>
          <w:sz w:val="16"/>
          <w:szCs w:val="16"/>
        </w:rPr>
      </w:pPr>
      <w:r w:rsidRPr="006439B2">
        <w:rPr>
          <w:rFonts w:ascii="Arial Narrow" w:hAnsi="Arial Narrow" w:cs="Arial"/>
          <w:sz w:val="16"/>
          <w:szCs w:val="16"/>
        </w:rPr>
        <w:t>egzemplarz nr 2 –  Wykonawca</w:t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  <w:r w:rsidRPr="006439B2">
        <w:rPr>
          <w:rFonts w:ascii="Arial Narrow" w:hAnsi="Arial Narrow" w:cs="Arial"/>
          <w:i/>
          <w:iCs/>
          <w:sz w:val="16"/>
          <w:szCs w:val="16"/>
        </w:rPr>
        <w:tab/>
      </w:r>
    </w:p>
    <w:p w14:paraId="1E0D6A10" w14:textId="77777777" w:rsidR="00D62C88" w:rsidRPr="00CE4F67" w:rsidRDefault="00D62C88" w:rsidP="00D62C88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  <w:r w:rsidRPr="006439B2">
        <w:rPr>
          <w:rFonts w:ascii="Arial Narrow" w:hAnsi="Arial Narrow"/>
          <w:sz w:val="16"/>
          <w:szCs w:val="16"/>
        </w:rPr>
        <w:t>(*) niepotrzebne skreślić</w:t>
      </w:r>
    </w:p>
    <w:p w14:paraId="7CCA6C40" w14:textId="77777777" w:rsidR="00D62C88" w:rsidRDefault="00D62C88" w:rsidP="008E6A5E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4E0BB371" w14:textId="77777777" w:rsidR="00D62C88" w:rsidRDefault="00D62C88" w:rsidP="008E6A5E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5743B84B" w14:textId="77777777" w:rsidR="00D62C88" w:rsidRDefault="00D62C88" w:rsidP="008E6A5E">
      <w:pPr>
        <w:spacing w:line="360" w:lineRule="auto"/>
        <w:jc w:val="right"/>
        <w:rPr>
          <w:rFonts w:ascii="Arial" w:hAnsi="Arial" w:cs="Arial"/>
          <w:b/>
          <w:lang w:eastAsia="pl-PL"/>
        </w:rPr>
      </w:pPr>
    </w:p>
    <w:p w14:paraId="65156BD4" w14:textId="2F4A5EBB" w:rsidR="00AF52D0" w:rsidRPr="00D62C88" w:rsidRDefault="00AF52D0" w:rsidP="00D62C88">
      <w:pPr>
        <w:spacing w:line="360" w:lineRule="auto"/>
        <w:jc w:val="right"/>
        <w:rPr>
          <w:rFonts w:ascii="Arial" w:hAnsi="Arial" w:cs="Arial"/>
          <w:bCs/>
          <w:lang w:eastAsia="pl-PL"/>
        </w:rPr>
      </w:pPr>
      <w:r w:rsidRPr="00D62C88">
        <w:rPr>
          <w:rFonts w:ascii="Arial" w:hAnsi="Arial" w:cs="Arial"/>
          <w:bCs/>
          <w:lang w:eastAsia="pl-PL"/>
        </w:rPr>
        <w:t xml:space="preserve">Załącznik nr </w:t>
      </w:r>
      <w:r w:rsidR="00D62C88" w:rsidRPr="00D62C88">
        <w:rPr>
          <w:rFonts w:ascii="Arial" w:hAnsi="Arial" w:cs="Arial"/>
          <w:bCs/>
          <w:lang w:eastAsia="pl-PL"/>
        </w:rPr>
        <w:t>6</w:t>
      </w:r>
      <w:r w:rsidRPr="00D62C88">
        <w:rPr>
          <w:rFonts w:ascii="Arial" w:hAnsi="Arial" w:cs="Arial"/>
          <w:bCs/>
          <w:lang w:eastAsia="pl-PL"/>
        </w:rPr>
        <w:t xml:space="preserve">  do umowy</w:t>
      </w:r>
    </w:p>
    <w:p w14:paraId="1F9DEA17" w14:textId="00D42BC5" w:rsidR="00AF52D0" w:rsidRPr="008E6A5E" w:rsidRDefault="00AF52D0" w:rsidP="008E6A5E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5F2324">
        <w:rPr>
          <w:rFonts w:ascii="Arial" w:eastAsia="Calibri" w:hAnsi="Arial" w:cs="Arial"/>
          <w:b/>
          <w:u w:val="single"/>
        </w:rPr>
        <w:t xml:space="preserve">KLAUZULA INFORMACYJNA </w:t>
      </w:r>
    </w:p>
    <w:p w14:paraId="082A3FF7" w14:textId="77777777" w:rsidR="00AF52D0" w:rsidRPr="00672ECC" w:rsidRDefault="00AF52D0" w:rsidP="00AF52D0">
      <w:pPr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</w:rPr>
        <w:br/>
      </w:r>
      <w:r w:rsidRPr="00672ECC">
        <w:rPr>
          <w:rFonts w:ascii="Arial" w:eastAsia="Calibri" w:hAnsi="Arial" w:cs="Arial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</w:rPr>
        <w:t>poźn</w:t>
      </w:r>
      <w:proofErr w:type="spellEnd"/>
      <w:r w:rsidRPr="00672ECC">
        <w:rPr>
          <w:rFonts w:ascii="Arial" w:eastAsia="Calibri" w:hAnsi="Arial" w:cs="Arial"/>
        </w:rPr>
        <w:t xml:space="preserve">. </w:t>
      </w:r>
      <w:proofErr w:type="spellStart"/>
      <w:r w:rsidRPr="00672ECC">
        <w:rPr>
          <w:rFonts w:ascii="Arial" w:eastAsia="Calibri" w:hAnsi="Arial" w:cs="Arial"/>
        </w:rPr>
        <w:t>zm</w:t>
      </w:r>
      <w:proofErr w:type="spellEnd"/>
      <w:r w:rsidRPr="00672ECC">
        <w:rPr>
          <w:rFonts w:ascii="Arial" w:eastAsia="Calibri" w:hAnsi="Arial" w:cs="Arial"/>
        </w:rPr>
        <w:t xml:space="preserve">), </w:t>
      </w:r>
      <w:r w:rsidRPr="00672ECC">
        <w:rPr>
          <w:rFonts w:ascii="Arial" w:hAnsi="Arial" w:cs="Arial"/>
          <w:lang w:eastAsia="pl-PL"/>
        </w:rPr>
        <w:t xml:space="preserve">dalej „RODO”, informuję, że: </w:t>
      </w:r>
    </w:p>
    <w:p w14:paraId="57E49569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hAnsi="Arial" w:cs="Arial"/>
          <w:lang w:eastAsia="pl-PL"/>
        </w:rPr>
        <w:t>Bitwy pod Oliwą 1, 81-10 Gdynia.</w:t>
      </w:r>
    </w:p>
    <w:p w14:paraId="7744BD33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hAnsi="Arial" w:cs="Arial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hAnsi="Arial" w:cs="Arial"/>
          <w:lang w:eastAsia="pl-PL"/>
        </w:rPr>
        <w:t xml:space="preserve"> lub telefoniczne: 261-26-67-28.</w:t>
      </w:r>
    </w:p>
    <w:p w14:paraId="231B487D" w14:textId="77777777" w:rsidR="00AF52D0" w:rsidRPr="00D63743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Pani/Pana dane osobowe przetwarzane będą na podstawie art. 6 ust. 1 lit. </w:t>
      </w:r>
      <w:r>
        <w:rPr>
          <w:rFonts w:ascii="Arial" w:hAnsi="Arial" w:cs="Arial"/>
          <w:lang w:eastAsia="pl-PL"/>
        </w:rPr>
        <w:t xml:space="preserve">b i </w:t>
      </w:r>
      <w:r w:rsidRPr="00672ECC">
        <w:rPr>
          <w:rFonts w:ascii="Arial" w:hAnsi="Arial" w:cs="Arial"/>
          <w:lang w:eastAsia="pl-PL"/>
        </w:rPr>
        <w:t>c</w:t>
      </w:r>
      <w:r w:rsidRPr="0068153E">
        <w:rPr>
          <w:rFonts w:ascii="Arial" w:hAnsi="Arial" w:cs="Arial"/>
          <w:lang w:eastAsia="pl-PL"/>
        </w:rPr>
        <w:t xml:space="preserve"> </w:t>
      </w:r>
      <w:r w:rsidRPr="00672ECC">
        <w:rPr>
          <w:rFonts w:ascii="Arial" w:hAnsi="Arial" w:cs="Arial"/>
          <w:lang w:eastAsia="pl-PL"/>
        </w:rPr>
        <w:t xml:space="preserve">RODO w celu </w:t>
      </w:r>
      <w:r w:rsidRPr="0068153E">
        <w:rPr>
          <w:rFonts w:ascii="Arial" w:hAnsi="Arial" w:cs="Arial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hAnsi="Arial" w:cs="Arial"/>
          <w:lang w:eastAsia="pl-PL"/>
        </w:rPr>
        <w:t>wiającym.</w:t>
      </w:r>
    </w:p>
    <w:p w14:paraId="68B899BB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Pani /Pana dane osobowe mogą być przekazywane podmiotom,</w:t>
      </w:r>
      <w:r>
        <w:rPr>
          <w:rFonts w:ascii="Arial" w:hAnsi="Arial" w:cs="Arial"/>
          <w:lang w:eastAsia="pl-PL"/>
        </w:rPr>
        <w:t xml:space="preserve"> osobom</w:t>
      </w:r>
      <w:r w:rsidRPr="00672ECC">
        <w:rPr>
          <w:rFonts w:ascii="Arial" w:hAnsi="Arial" w:cs="Arial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hAnsi="Arial" w:cs="Arial"/>
          <w:lang w:eastAsia="pl-PL"/>
        </w:rPr>
        <w:t>ora.</w:t>
      </w:r>
    </w:p>
    <w:p w14:paraId="0CEE8F3A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Pani/Pana danych osobowych nie przekazujemy poza teren Polski/UE/Euro</w:t>
      </w:r>
      <w:r>
        <w:rPr>
          <w:rFonts w:ascii="Arial" w:hAnsi="Arial" w:cs="Arial"/>
          <w:lang w:eastAsia="pl-PL"/>
        </w:rPr>
        <w:t>pejskiego Obszaru Gospodarczego.</w:t>
      </w:r>
    </w:p>
    <w:p w14:paraId="36F953F3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hAnsi="Arial" w:cs="Arial"/>
          <w:lang w:eastAsia="pl-PL"/>
        </w:rPr>
        <w:t>bejmuje cały czas trwania umowy.</w:t>
      </w:r>
    </w:p>
    <w:p w14:paraId="16166DBE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Posiada Pani/Pan:</w:t>
      </w:r>
    </w:p>
    <w:p w14:paraId="757CCB0A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na podstawie art. 15 RODO prawo dostępu do danych </w:t>
      </w:r>
      <w:r>
        <w:rPr>
          <w:rFonts w:ascii="Arial" w:hAnsi="Arial" w:cs="Arial"/>
          <w:lang w:eastAsia="pl-PL"/>
        </w:rPr>
        <w:t>osobowych Pani/Pana dotyczących,</w:t>
      </w:r>
    </w:p>
    <w:p w14:paraId="4F86479A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hAnsi="Arial" w:cs="Arial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hAnsi="Arial" w:cs="Arial"/>
          <w:lang w:eastAsia="pl-PL"/>
        </w:rPr>
        <w:t>Pzp</w:t>
      </w:r>
      <w:proofErr w:type="spellEnd"/>
      <w:r w:rsidRPr="00672ECC">
        <w:rPr>
          <w:rFonts w:ascii="Arial" w:hAnsi="Arial" w:cs="Arial"/>
          <w:lang w:eastAsia="pl-PL"/>
        </w:rPr>
        <w:t xml:space="preserve"> oraz nie może naruszać integralności </w:t>
      </w:r>
      <w:r>
        <w:rPr>
          <w:rFonts w:ascii="Arial" w:hAnsi="Arial" w:cs="Arial"/>
          <w:lang w:eastAsia="pl-PL"/>
        </w:rPr>
        <w:t>protokołu oraz jego załączników,</w:t>
      </w:r>
    </w:p>
    <w:p w14:paraId="6D75BA48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hAnsi="Arial" w:cs="Arial"/>
          <w:lang w:eastAsia="pl-PL"/>
        </w:rPr>
        <w:t>powania o udzielania zamówienia,</w:t>
      </w:r>
    </w:p>
    <w:p w14:paraId="5878461B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prawo do wniesienia skargi do organu nadzorczego – Prezesa Urzędu Ochrony Danych Osobowych, na adres Urzędu Ochro</w:t>
      </w:r>
      <w:r>
        <w:rPr>
          <w:rFonts w:ascii="Arial" w:hAnsi="Arial" w:cs="Arial"/>
          <w:lang w:eastAsia="pl-PL"/>
        </w:rPr>
        <w:t xml:space="preserve">ny Danych Osobowych ul. Moniuszki 1A, 00-014 Warszawa, </w:t>
      </w:r>
      <w:r w:rsidRPr="00672ECC">
        <w:rPr>
          <w:rFonts w:ascii="Arial" w:hAnsi="Arial" w:cs="Arial"/>
          <w:lang w:eastAsia="pl-PL"/>
        </w:rPr>
        <w:t xml:space="preserve">w przypadku uznania, iż przetwarzanie przez Administratora Pani/Pana danych </w:t>
      </w:r>
      <w:r>
        <w:rPr>
          <w:rFonts w:ascii="Arial" w:hAnsi="Arial" w:cs="Arial"/>
          <w:lang w:eastAsia="pl-PL"/>
        </w:rPr>
        <w:t>osobowych narusza przepisy RODO.</w:t>
      </w:r>
    </w:p>
    <w:p w14:paraId="19264DA8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i/>
          <w:lang w:eastAsia="pl-PL"/>
        </w:rPr>
      </w:pPr>
      <w:r w:rsidRPr="00672ECC">
        <w:rPr>
          <w:rFonts w:ascii="Arial" w:hAnsi="Arial" w:cs="Arial"/>
          <w:lang w:eastAsia="pl-PL"/>
        </w:rPr>
        <w:t>Nie przysługuje Pani/Panu:</w:t>
      </w:r>
    </w:p>
    <w:p w14:paraId="6D7DE352" w14:textId="77777777" w:rsidR="00AF52D0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w związku z art. 17 ust. 3 lit. b, d lub e RODO praw</w:t>
      </w:r>
      <w:r>
        <w:rPr>
          <w:rFonts w:ascii="Arial" w:hAnsi="Arial" w:cs="Arial"/>
          <w:lang w:eastAsia="pl-PL"/>
        </w:rPr>
        <w:t>o do usunięcia danych osobowych,</w:t>
      </w:r>
    </w:p>
    <w:p w14:paraId="1186B0F6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 prawo do przenoszenia danych osobowych, o którym mowa w art. 20 RODO</w:t>
      </w:r>
      <w:r>
        <w:rPr>
          <w:rFonts w:ascii="Arial" w:hAnsi="Arial" w:cs="Arial"/>
          <w:lang w:eastAsia="pl-PL"/>
        </w:rPr>
        <w:t>,</w:t>
      </w:r>
    </w:p>
    <w:p w14:paraId="773F7DB1" w14:textId="77777777" w:rsidR="00AF52D0" w:rsidRPr="00672ECC" w:rsidRDefault="00AF52D0" w:rsidP="00AF52D0">
      <w:pPr>
        <w:numPr>
          <w:ilvl w:val="0"/>
          <w:numId w:val="37"/>
        </w:numPr>
        <w:suppressAutoHyphens w:val="0"/>
        <w:spacing w:after="150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na podstawie a</w:t>
      </w:r>
      <w:r>
        <w:rPr>
          <w:rFonts w:ascii="Arial" w:hAnsi="Arial" w:cs="Arial"/>
          <w:lang w:eastAsia="pl-PL"/>
        </w:rPr>
        <w:t xml:space="preserve">rt. 21 RODO prawo do sprzeciwu </w:t>
      </w:r>
      <w:r w:rsidRPr="00672ECC">
        <w:rPr>
          <w:rFonts w:ascii="Arial" w:hAnsi="Arial" w:cs="Arial"/>
          <w:lang w:eastAsia="pl-PL"/>
        </w:rPr>
        <w:t>wobec przetwarzania danych osobowych, gdyż podstawą prawną przetwarzania Pani/Pana danych osobowych</w:t>
      </w:r>
      <w:r>
        <w:rPr>
          <w:rFonts w:ascii="Arial" w:hAnsi="Arial" w:cs="Arial"/>
          <w:lang w:eastAsia="pl-PL"/>
        </w:rPr>
        <w:t xml:space="preserve"> jest art. 6 ust. 1 lit. c RODO.</w:t>
      </w:r>
    </w:p>
    <w:p w14:paraId="59C5F592" w14:textId="77777777" w:rsidR="00AF52D0" w:rsidRPr="00672ECC" w:rsidRDefault="00AF52D0" w:rsidP="00AF52D0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hAnsi="Arial" w:cs="Arial"/>
          <w:lang w:eastAsia="pl-PL"/>
        </w:rPr>
        <w:t>Pzp</w:t>
      </w:r>
      <w:proofErr w:type="spellEnd"/>
      <w:r w:rsidRPr="00672ECC">
        <w:rPr>
          <w:rFonts w:ascii="Arial" w:hAnsi="Arial" w:cs="Arial"/>
          <w:lang w:eastAsia="pl-PL"/>
        </w:rPr>
        <w:t>, związanym z udziałem w postępowaniu o udzielenie zamówienia publicznego, konsekwencje niepodania określonych</w:t>
      </w:r>
      <w:r>
        <w:rPr>
          <w:rFonts w:ascii="Arial" w:hAnsi="Arial" w:cs="Arial"/>
          <w:lang w:eastAsia="pl-PL"/>
        </w:rPr>
        <w:t xml:space="preserve"> danych wynikają z 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>.</w:t>
      </w:r>
      <w:r w:rsidRPr="00672ECC">
        <w:rPr>
          <w:rFonts w:ascii="Arial" w:hAnsi="Arial" w:cs="Arial"/>
          <w:lang w:eastAsia="pl-PL"/>
        </w:rPr>
        <w:t xml:space="preserve"> </w:t>
      </w:r>
    </w:p>
    <w:p w14:paraId="3FD0117B" w14:textId="588EFEDC" w:rsidR="0092080C" w:rsidRPr="008E6A5E" w:rsidRDefault="00AF52D0" w:rsidP="008E6A5E">
      <w:pPr>
        <w:numPr>
          <w:ilvl w:val="0"/>
          <w:numId w:val="36"/>
        </w:numPr>
        <w:suppressAutoHyphens w:val="0"/>
        <w:spacing w:after="150"/>
        <w:ind w:left="426" w:hanging="284"/>
        <w:contextualSpacing/>
        <w:jc w:val="both"/>
        <w:rPr>
          <w:rFonts w:ascii="Arial" w:hAnsi="Arial" w:cs="Arial"/>
          <w:lang w:eastAsia="pl-PL"/>
        </w:rPr>
      </w:pPr>
      <w:r w:rsidRPr="00672ECC">
        <w:rPr>
          <w:rFonts w:ascii="Arial" w:hAnsi="Arial" w:cs="Arial"/>
          <w:lang w:eastAsia="pl-PL"/>
        </w:rPr>
        <w:t>W odniesieniu do Pani/Pana danych osobowych decyzje nie będą podejmowane w sposób zautomatyzowany, stosowanie do art. 22 RODO.</w:t>
      </w:r>
    </w:p>
    <w:p w14:paraId="2C3B67E3" w14:textId="77777777" w:rsidR="0092080C" w:rsidRDefault="0092080C" w:rsidP="0092080C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</w:p>
    <w:p w14:paraId="7E0D3EE3" w14:textId="77777777" w:rsidR="0092080C" w:rsidRDefault="0092080C" w:rsidP="0092080C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</w:p>
    <w:p w14:paraId="5D3278FC" w14:textId="77777777" w:rsidR="0092080C" w:rsidRDefault="0092080C" w:rsidP="0092080C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</w:p>
    <w:p w14:paraId="74583263" w14:textId="77777777" w:rsidR="007616DC" w:rsidRDefault="007616DC" w:rsidP="0092080C">
      <w:pPr>
        <w:tabs>
          <w:tab w:val="left" w:pos="3900"/>
          <w:tab w:val="right" w:pos="9639"/>
        </w:tabs>
        <w:spacing w:line="360" w:lineRule="auto"/>
        <w:jc w:val="right"/>
        <w:rPr>
          <w:rFonts w:ascii="Arial" w:hAnsi="Arial" w:cs="Arial"/>
          <w:i/>
        </w:rPr>
      </w:pPr>
    </w:p>
    <w:p w14:paraId="20A1239A" w14:textId="77777777" w:rsidR="00866BFC" w:rsidRDefault="00866BFC" w:rsidP="0092080C">
      <w:pPr>
        <w:spacing w:after="170" w:line="100" w:lineRule="atLeast"/>
        <w:jc w:val="both"/>
        <w:rPr>
          <w:rFonts w:ascii="Arial Narrow" w:hAnsi="Arial Narrow"/>
          <w:sz w:val="16"/>
          <w:szCs w:val="16"/>
        </w:rPr>
      </w:pPr>
    </w:p>
    <w:sectPr w:rsidR="00866BFC" w:rsidSect="007E03B5">
      <w:pgSz w:w="11906" w:h="16838"/>
      <w:pgMar w:top="568" w:right="1274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7F202" w14:textId="77777777" w:rsidR="00442720" w:rsidRDefault="00442720" w:rsidP="007B4410">
      <w:r>
        <w:separator/>
      </w:r>
    </w:p>
  </w:endnote>
  <w:endnote w:type="continuationSeparator" w:id="0">
    <w:p w14:paraId="250FBACD" w14:textId="77777777" w:rsidR="00442720" w:rsidRDefault="00442720" w:rsidP="007B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CA330" w14:textId="77777777" w:rsidR="00442720" w:rsidRDefault="00442720" w:rsidP="007B4410">
      <w:r>
        <w:separator/>
      </w:r>
    </w:p>
  </w:footnote>
  <w:footnote w:type="continuationSeparator" w:id="0">
    <w:p w14:paraId="1F0C77BE" w14:textId="77777777" w:rsidR="00442720" w:rsidRDefault="00442720" w:rsidP="007B4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2BCC9DF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4" w15:restartNumberingAfterBreak="0">
    <w:nsid w:val="01B10886"/>
    <w:multiLevelType w:val="hybridMultilevel"/>
    <w:tmpl w:val="8ADA6D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00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D42BEC"/>
    <w:multiLevelType w:val="hybridMultilevel"/>
    <w:tmpl w:val="C764D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F0091E"/>
    <w:multiLevelType w:val="hybridMultilevel"/>
    <w:tmpl w:val="C1460EA0"/>
    <w:lvl w:ilvl="0" w:tplc="3F4242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24EB2"/>
    <w:multiLevelType w:val="hybridMultilevel"/>
    <w:tmpl w:val="9C921182"/>
    <w:lvl w:ilvl="0" w:tplc="258005D6">
      <w:start w:val="1"/>
      <w:numFmt w:val="decimal"/>
      <w:lvlText w:val="%1."/>
      <w:lvlJc w:val="left"/>
      <w:pPr>
        <w:ind w:left="-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74353BB"/>
    <w:multiLevelType w:val="hybridMultilevel"/>
    <w:tmpl w:val="C3E6EDC4"/>
    <w:lvl w:ilvl="0" w:tplc="4C302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AE0682"/>
    <w:multiLevelType w:val="hybridMultilevel"/>
    <w:tmpl w:val="D4F0944C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 w15:restartNumberingAfterBreak="0">
    <w:nsid w:val="164B6078"/>
    <w:multiLevelType w:val="hybridMultilevel"/>
    <w:tmpl w:val="590233EA"/>
    <w:lvl w:ilvl="0" w:tplc="4510D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14A24"/>
    <w:multiLevelType w:val="hybridMultilevel"/>
    <w:tmpl w:val="F6745C0A"/>
    <w:lvl w:ilvl="0" w:tplc="4C302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AE3C08"/>
    <w:multiLevelType w:val="hybridMultilevel"/>
    <w:tmpl w:val="C520E346"/>
    <w:lvl w:ilvl="0" w:tplc="4C302F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C9663BC"/>
    <w:multiLevelType w:val="hybridMultilevel"/>
    <w:tmpl w:val="F8EAB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A4EE5"/>
    <w:multiLevelType w:val="multilevel"/>
    <w:tmpl w:val="32147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168F3"/>
    <w:multiLevelType w:val="hybridMultilevel"/>
    <w:tmpl w:val="66F8A2C4"/>
    <w:lvl w:ilvl="0" w:tplc="258005D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49B7D9F"/>
    <w:multiLevelType w:val="hybridMultilevel"/>
    <w:tmpl w:val="40E885B6"/>
    <w:lvl w:ilvl="0" w:tplc="14EAD8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7282E"/>
    <w:multiLevelType w:val="multilevel"/>
    <w:tmpl w:val="52C0E146"/>
    <w:name w:val="WW8Num6222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decimal"/>
      <w:isLgl/>
      <w:lvlText w:val="%1.%2"/>
      <w:lvlJc w:val="left"/>
      <w:pPr>
        <w:ind w:left="6032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5824" w:hanging="720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isLgl/>
      <w:lvlText w:val="%1.%2.%3.%4"/>
      <w:lvlJc w:val="left"/>
      <w:pPr>
        <w:ind w:left="5824" w:hanging="720"/>
      </w:pPr>
      <w:rPr>
        <w:rFonts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5824" w:hanging="720"/>
      </w:pPr>
      <w:rPr>
        <w:rFonts w:hint="default"/>
        <w:b w:val="0"/>
        <w:i w:val="0"/>
        <w:color w:val="auto"/>
        <w:sz w:val="20"/>
      </w:rPr>
    </w:lvl>
    <w:lvl w:ilvl="5">
      <w:start w:val="1"/>
      <w:numFmt w:val="decimal"/>
      <w:isLgl/>
      <w:lvlText w:val="%1.%2.%3.%4.%5.%6"/>
      <w:lvlJc w:val="left"/>
      <w:pPr>
        <w:ind w:left="6184" w:hanging="1080"/>
      </w:pPr>
      <w:rPr>
        <w:rFonts w:hint="default"/>
        <w:b w:val="0"/>
        <w:i w:val="0"/>
        <w:color w:val="auto"/>
        <w:sz w:val="20"/>
      </w:rPr>
    </w:lvl>
    <w:lvl w:ilvl="6">
      <w:start w:val="1"/>
      <w:numFmt w:val="decimal"/>
      <w:isLgl/>
      <w:lvlText w:val="%1.%2.%3.%4.%5.%6.%7"/>
      <w:lvlJc w:val="left"/>
      <w:pPr>
        <w:ind w:left="6184" w:hanging="1080"/>
      </w:pPr>
      <w:rPr>
        <w:rFonts w:hint="default"/>
        <w:b w:val="0"/>
        <w:i w:val="0"/>
        <w:color w:val="auto"/>
        <w:sz w:val="20"/>
      </w:rPr>
    </w:lvl>
    <w:lvl w:ilvl="7">
      <w:start w:val="1"/>
      <w:numFmt w:val="decimal"/>
      <w:isLgl/>
      <w:lvlText w:val="%1.%2.%3.%4.%5.%6.%7.%8"/>
      <w:lvlJc w:val="left"/>
      <w:pPr>
        <w:ind w:left="6544" w:hanging="1440"/>
      </w:pPr>
      <w:rPr>
        <w:rFonts w:hint="default"/>
        <w:b w:val="0"/>
        <w:i w:val="0"/>
        <w:color w:val="auto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6544" w:hanging="1440"/>
      </w:pPr>
      <w:rPr>
        <w:rFonts w:hint="default"/>
        <w:b w:val="0"/>
        <w:i w:val="0"/>
        <w:color w:val="auto"/>
        <w:sz w:val="20"/>
      </w:rPr>
    </w:lvl>
  </w:abstractNum>
  <w:abstractNum w:abstractNumId="20" w15:restartNumberingAfterBreak="0">
    <w:nsid w:val="30770AFA"/>
    <w:multiLevelType w:val="hybridMultilevel"/>
    <w:tmpl w:val="A3660DC4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35B059EC"/>
    <w:multiLevelType w:val="hybridMultilevel"/>
    <w:tmpl w:val="E06AFAFA"/>
    <w:name w:val="WW8Num23"/>
    <w:lvl w:ilvl="0" w:tplc="315E7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3223C"/>
    <w:multiLevelType w:val="hybridMultilevel"/>
    <w:tmpl w:val="B072B3F4"/>
    <w:lvl w:ilvl="0" w:tplc="829066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C56A5"/>
    <w:multiLevelType w:val="hybridMultilevel"/>
    <w:tmpl w:val="91DAB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23F1F"/>
    <w:multiLevelType w:val="hybridMultilevel"/>
    <w:tmpl w:val="A596041E"/>
    <w:lvl w:ilvl="0" w:tplc="5EA20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6A72A3"/>
    <w:multiLevelType w:val="hybridMultilevel"/>
    <w:tmpl w:val="64A46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07924"/>
    <w:multiLevelType w:val="hybridMultilevel"/>
    <w:tmpl w:val="DC4E2ABA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674D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8"/>
        <w:szCs w:val="18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B7074"/>
    <w:multiLevelType w:val="multilevel"/>
    <w:tmpl w:val="916A3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5108CE"/>
    <w:multiLevelType w:val="hybridMultilevel"/>
    <w:tmpl w:val="C92E7C1C"/>
    <w:lvl w:ilvl="0" w:tplc="3F4242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BA63872"/>
    <w:multiLevelType w:val="hybridMultilevel"/>
    <w:tmpl w:val="612A0E14"/>
    <w:lvl w:ilvl="0" w:tplc="23ACE52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2B28B8"/>
    <w:multiLevelType w:val="hybridMultilevel"/>
    <w:tmpl w:val="9D58B270"/>
    <w:lvl w:ilvl="0" w:tplc="5752432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5" w15:restartNumberingAfterBreak="0">
    <w:nsid w:val="5CA3280E"/>
    <w:multiLevelType w:val="hybridMultilevel"/>
    <w:tmpl w:val="99B2E1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00E1C"/>
    <w:multiLevelType w:val="hybridMultilevel"/>
    <w:tmpl w:val="E1565B8E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CB81EB9"/>
    <w:multiLevelType w:val="hybridMultilevel"/>
    <w:tmpl w:val="C6BCA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52ED6"/>
    <w:multiLevelType w:val="hybridMultilevel"/>
    <w:tmpl w:val="10141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D05904"/>
    <w:multiLevelType w:val="hybridMultilevel"/>
    <w:tmpl w:val="5D3E9D4C"/>
    <w:lvl w:ilvl="0" w:tplc="4C302F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0860034">
    <w:abstractNumId w:val="3"/>
  </w:num>
  <w:num w:numId="2" w16cid:durableId="1608199220">
    <w:abstractNumId w:val="16"/>
  </w:num>
  <w:num w:numId="3" w16cid:durableId="795173554">
    <w:abstractNumId w:val="24"/>
  </w:num>
  <w:num w:numId="4" w16cid:durableId="1445465814">
    <w:abstractNumId w:val="34"/>
  </w:num>
  <w:num w:numId="5" w16cid:durableId="2017026518">
    <w:abstractNumId w:val="5"/>
  </w:num>
  <w:num w:numId="6" w16cid:durableId="1024215202">
    <w:abstractNumId w:val="35"/>
  </w:num>
  <w:num w:numId="7" w16cid:durableId="15026265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4139823">
    <w:abstractNumId w:val="4"/>
  </w:num>
  <w:num w:numId="9" w16cid:durableId="1396776616">
    <w:abstractNumId w:val="18"/>
  </w:num>
  <w:num w:numId="10" w16cid:durableId="956066619">
    <w:abstractNumId w:val="26"/>
  </w:num>
  <w:num w:numId="11" w16cid:durableId="1813447121">
    <w:abstractNumId w:val="33"/>
  </w:num>
  <w:num w:numId="12" w16cid:durableId="1734280995">
    <w:abstractNumId w:val="27"/>
  </w:num>
  <w:num w:numId="13" w16cid:durableId="30619060">
    <w:abstractNumId w:val="10"/>
  </w:num>
  <w:num w:numId="14" w16cid:durableId="944117667">
    <w:abstractNumId w:val="22"/>
  </w:num>
  <w:num w:numId="15" w16cid:durableId="1542284675">
    <w:abstractNumId w:val="12"/>
  </w:num>
  <w:num w:numId="16" w16cid:durableId="1488325402">
    <w:abstractNumId w:val="8"/>
  </w:num>
  <w:num w:numId="17" w16cid:durableId="200869636">
    <w:abstractNumId w:val="11"/>
  </w:num>
  <w:num w:numId="18" w16cid:durableId="2073775027">
    <w:abstractNumId w:val="15"/>
  </w:num>
  <w:num w:numId="19" w16cid:durableId="1710566056">
    <w:abstractNumId w:val="37"/>
  </w:num>
  <w:num w:numId="20" w16cid:durableId="1066344017">
    <w:abstractNumId w:val="0"/>
  </w:num>
  <w:num w:numId="21" w16cid:durableId="33123870">
    <w:abstractNumId w:val="2"/>
  </w:num>
  <w:num w:numId="22" w16cid:durableId="316374936">
    <w:abstractNumId w:val="29"/>
  </w:num>
  <w:num w:numId="23" w16cid:durableId="173761640">
    <w:abstractNumId w:val="9"/>
  </w:num>
  <w:num w:numId="24" w16cid:durableId="1123812755">
    <w:abstractNumId w:val="20"/>
  </w:num>
  <w:num w:numId="25" w16cid:durableId="442654399">
    <w:abstractNumId w:val="11"/>
  </w:num>
  <w:num w:numId="26" w16cid:durableId="108476877">
    <w:abstractNumId w:val="39"/>
  </w:num>
  <w:num w:numId="27" w16cid:durableId="4072653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22063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59006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2166039">
    <w:abstractNumId w:val="32"/>
  </w:num>
  <w:num w:numId="31" w16cid:durableId="294065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603462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81998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19854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825287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1563770">
    <w:abstractNumId w:val="28"/>
  </w:num>
  <w:num w:numId="37" w16cid:durableId="1868181679">
    <w:abstractNumId w:val="14"/>
  </w:num>
  <w:num w:numId="38" w16cid:durableId="1463112603">
    <w:abstractNumId w:val="1"/>
    <w:lvlOverride w:ilvl="0">
      <w:startOverride w:val="1"/>
    </w:lvlOverride>
  </w:num>
  <w:num w:numId="39" w16cid:durableId="1260791918">
    <w:abstractNumId w:val="36"/>
  </w:num>
  <w:num w:numId="40" w16cid:durableId="715663999">
    <w:abstractNumId w:val="17"/>
  </w:num>
  <w:num w:numId="41" w16cid:durableId="858542038">
    <w:abstractNumId w:val="7"/>
  </w:num>
  <w:num w:numId="42" w16cid:durableId="88468354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98"/>
    <w:rsid w:val="000029C5"/>
    <w:rsid w:val="0001467D"/>
    <w:rsid w:val="0001545D"/>
    <w:rsid w:val="00016E86"/>
    <w:rsid w:val="000277CA"/>
    <w:rsid w:val="000322C8"/>
    <w:rsid w:val="000339B2"/>
    <w:rsid w:val="000410F8"/>
    <w:rsid w:val="000517A8"/>
    <w:rsid w:val="00067353"/>
    <w:rsid w:val="000812DB"/>
    <w:rsid w:val="00081CEF"/>
    <w:rsid w:val="00087A28"/>
    <w:rsid w:val="000953BB"/>
    <w:rsid w:val="000A7C7A"/>
    <w:rsid w:val="000B099F"/>
    <w:rsid w:val="000D38A6"/>
    <w:rsid w:val="000D4B92"/>
    <w:rsid w:val="000F0307"/>
    <w:rsid w:val="000F1CD8"/>
    <w:rsid w:val="000F6FE4"/>
    <w:rsid w:val="00102AFA"/>
    <w:rsid w:val="00103661"/>
    <w:rsid w:val="00111DF0"/>
    <w:rsid w:val="00112615"/>
    <w:rsid w:val="00113F25"/>
    <w:rsid w:val="00117FCA"/>
    <w:rsid w:val="00120D87"/>
    <w:rsid w:val="001247C5"/>
    <w:rsid w:val="001277EB"/>
    <w:rsid w:val="00131A44"/>
    <w:rsid w:val="00132244"/>
    <w:rsid w:val="00136036"/>
    <w:rsid w:val="001371FC"/>
    <w:rsid w:val="00137986"/>
    <w:rsid w:val="0014273F"/>
    <w:rsid w:val="001435F7"/>
    <w:rsid w:val="0014582C"/>
    <w:rsid w:val="00146EB9"/>
    <w:rsid w:val="001473F4"/>
    <w:rsid w:val="00160888"/>
    <w:rsid w:val="001611EE"/>
    <w:rsid w:val="00165DF6"/>
    <w:rsid w:val="001666A5"/>
    <w:rsid w:val="001729AC"/>
    <w:rsid w:val="00173D8D"/>
    <w:rsid w:val="001750C6"/>
    <w:rsid w:val="00181B1A"/>
    <w:rsid w:val="001864E5"/>
    <w:rsid w:val="001A072E"/>
    <w:rsid w:val="001A60E0"/>
    <w:rsid w:val="001B74AB"/>
    <w:rsid w:val="001C14B6"/>
    <w:rsid w:val="001C2ED7"/>
    <w:rsid w:val="001C46A7"/>
    <w:rsid w:val="001C5A92"/>
    <w:rsid w:val="001D21DE"/>
    <w:rsid w:val="001F4153"/>
    <w:rsid w:val="00207AF6"/>
    <w:rsid w:val="00222D7E"/>
    <w:rsid w:val="002300B3"/>
    <w:rsid w:val="00235F48"/>
    <w:rsid w:val="00241543"/>
    <w:rsid w:val="00261D51"/>
    <w:rsid w:val="00266227"/>
    <w:rsid w:val="002950E9"/>
    <w:rsid w:val="002A435F"/>
    <w:rsid w:val="002A47DE"/>
    <w:rsid w:val="002A6DD2"/>
    <w:rsid w:val="002B2C1D"/>
    <w:rsid w:val="002B77B6"/>
    <w:rsid w:val="002D1467"/>
    <w:rsid w:val="002E157F"/>
    <w:rsid w:val="002F316F"/>
    <w:rsid w:val="003011D7"/>
    <w:rsid w:val="00324528"/>
    <w:rsid w:val="003256E5"/>
    <w:rsid w:val="00325FCD"/>
    <w:rsid w:val="0033090E"/>
    <w:rsid w:val="00352F10"/>
    <w:rsid w:val="00355231"/>
    <w:rsid w:val="00355BE8"/>
    <w:rsid w:val="003643F1"/>
    <w:rsid w:val="0037315A"/>
    <w:rsid w:val="003759E0"/>
    <w:rsid w:val="00377759"/>
    <w:rsid w:val="00381CF2"/>
    <w:rsid w:val="003915A9"/>
    <w:rsid w:val="00397DAD"/>
    <w:rsid w:val="003A31EF"/>
    <w:rsid w:val="003A37DC"/>
    <w:rsid w:val="003B0E7C"/>
    <w:rsid w:val="003C0C3F"/>
    <w:rsid w:val="003C1DA1"/>
    <w:rsid w:val="003D31D8"/>
    <w:rsid w:val="003D6BF7"/>
    <w:rsid w:val="003E41E6"/>
    <w:rsid w:val="003E47EA"/>
    <w:rsid w:val="003F78C2"/>
    <w:rsid w:val="00400055"/>
    <w:rsid w:val="004113E6"/>
    <w:rsid w:val="00414363"/>
    <w:rsid w:val="004145E5"/>
    <w:rsid w:val="00420795"/>
    <w:rsid w:val="00442720"/>
    <w:rsid w:val="004429B9"/>
    <w:rsid w:val="00444BA3"/>
    <w:rsid w:val="00466424"/>
    <w:rsid w:val="004711AD"/>
    <w:rsid w:val="00471C14"/>
    <w:rsid w:val="00472F31"/>
    <w:rsid w:val="0048184F"/>
    <w:rsid w:val="004966C0"/>
    <w:rsid w:val="004B08E4"/>
    <w:rsid w:val="004B38F8"/>
    <w:rsid w:val="004B465A"/>
    <w:rsid w:val="004B5B6C"/>
    <w:rsid w:val="004C0582"/>
    <w:rsid w:val="004D0A2D"/>
    <w:rsid w:val="004D345A"/>
    <w:rsid w:val="004E3210"/>
    <w:rsid w:val="004E5B9D"/>
    <w:rsid w:val="004E7DAB"/>
    <w:rsid w:val="00523BDE"/>
    <w:rsid w:val="00524E41"/>
    <w:rsid w:val="00540969"/>
    <w:rsid w:val="00541529"/>
    <w:rsid w:val="00545A66"/>
    <w:rsid w:val="005472F5"/>
    <w:rsid w:val="00566623"/>
    <w:rsid w:val="005951AE"/>
    <w:rsid w:val="005B26FF"/>
    <w:rsid w:val="005C1F7A"/>
    <w:rsid w:val="005C7A88"/>
    <w:rsid w:val="005D742A"/>
    <w:rsid w:val="005E04DB"/>
    <w:rsid w:val="005E6B26"/>
    <w:rsid w:val="006011AC"/>
    <w:rsid w:val="006065E7"/>
    <w:rsid w:val="0062646B"/>
    <w:rsid w:val="00626917"/>
    <w:rsid w:val="0063142E"/>
    <w:rsid w:val="00631CB1"/>
    <w:rsid w:val="00636539"/>
    <w:rsid w:val="006503AB"/>
    <w:rsid w:val="0065375A"/>
    <w:rsid w:val="00655F9E"/>
    <w:rsid w:val="006564AA"/>
    <w:rsid w:val="00660855"/>
    <w:rsid w:val="006641BB"/>
    <w:rsid w:val="00684D79"/>
    <w:rsid w:val="00687CBF"/>
    <w:rsid w:val="006D15D2"/>
    <w:rsid w:val="00705331"/>
    <w:rsid w:val="0071195A"/>
    <w:rsid w:val="00713171"/>
    <w:rsid w:val="00717DAF"/>
    <w:rsid w:val="00721747"/>
    <w:rsid w:val="00731D2C"/>
    <w:rsid w:val="00734D45"/>
    <w:rsid w:val="007438A5"/>
    <w:rsid w:val="00751EB6"/>
    <w:rsid w:val="007558A3"/>
    <w:rsid w:val="007616DC"/>
    <w:rsid w:val="00765399"/>
    <w:rsid w:val="007756E2"/>
    <w:rsid w:val="007818EE"/>
    <w:rsid w:val="00791963"/>
    <w:rsid w:val="00795C06"/>
    <w:rsid w:val="007B4410"/>
    <w:rsid w:val="007D32A3"/>
    <w:rsid w:val="007E03B5"/>
    <w:rsid w:val="007F0B98"/>
    <w:rsid w:val="007F1B53"/>
    <w:rsid w:val="007F43EE"/>
    <w:rsid w:val="007F4FD8"/>
    <w:rsid w:val="008018B8"/>
    <w:rsid w:val="00801EA6"/>
    <w:rsid w:val="00803150"/>
    <w:rsid w:val="00804321"/>
    <w:rsid w:val="00804891"/>
    <w:rsid w:val="008136AD"/>
    <w:rsid w:val="00826C06"/>
    <w:rsid w:val="00831E7A"/>
    <w:rsid w:val="00850CDF"/>
    <w:rsid w:val="008645E5"/>
    <w:rsid w:val="00866BFC"/>
    <w:rsid w:val="00870743"/>
    <w:rsid w:val="008730F1"/>
    <w:rsid w:val="008759FC"/>
    <w:rsid w:val="00876535"/>
    <w:rsid w:val="008850D8"/>
    <w:rsid w:val="008970DC"/>
    <w:rsid w:val="008A6992"/>
    <w:rsid w:val="008B300B"/>
    <w:rsid w:val="008B3987"/>
    <w:rsid w:val="008E4CD7"/>
    <w:rsid w:val="008E6A5E"/>
    <w:rsid w:val="008F6D35"/>
    <w:rsid w:val="00904487"/>
    <w:rsid w:val="0090772B"/>
    <w:rsid w:val="00911BB9"/>
    <w:rsid w:val="00913862"/>
    <w:rsid w:val="0092080C"/>
    <w:rsid w:val="0092269C"/>
    <w:rsid w:val="00931CB3"/>
    <w:rsid w:val="009372BF"/>
    <w:rsid w:val="00940AE9"/>
    <w:rsid w:val="009646B9"/>
    <w:rsid w:val="00974A05"/>
    <w:rsid w:val="00983A12"/>
    <w:rsid w:val="0099609D"/>
    <w:rsid w:val="009A216C"/>
    <w:rsid w:val="009A41ED"/>
    <w:rsid w:val="009A4BAA"/>
    <w:rsid w:val="009B0014"/>
    <w:rsid w:val="009B1794"/>
    <w:rsid w:val="009B4152"/>
    <w:rsid w:val="009C1D85"/>
    <w:rsid w:val="009C5800"/>
    <w:rsid w:val="009E3DB9"/>
    <w:rsid w:val="009F476D"/>
    <w:rsid w:val="00A07295"/>
    <w:rsid w:val="00A1050A"/>
    <w:rsid w:val="00A27EE6"/>
    <w:rsid w:val="00A31902"/>
    <w:rsid w:val="00A35B5E"/>
    <w:rsid w:val="00A366A8"/>
    <w:rsid w:val="00A53EA4"/>
    <w:rsid w:val="00A60C81"/>
    <w:rsid w:val="00A77E00"/>
    <w:rsid w:val="00A92A5F"/>
    <w:rsid w:val="00A94E37"/>
    <w:rsid w:val="00AB4F28"/>
    <w:rsid w:val="00AB7120"/>
    <w:rsid w:val="00AC1159"/>
    <w:rsid w:val="00AC1A7C"/>
    <w:rsid w:val="00AC2E33"/>
    <w:rsid w:val="00AC6A0A"/>
    <w:rsid w:val="00AD16B5"/>
    <w:rsid w:val="00AD182E"/>
    <w:rsid w:val="00AD6FB0"/>
    <w:rsid w:val="00AD7269"/>
    <w:rsid w:val="00AD7B7C"/>
    <w:rsid w:val="00AE5993"/>
    <w:rsid w:val="00AE6636"/>
    <w:rsid w:val="00AE7AEB"/>
    <w:rsid w:val="00AE7F77"/>
    <w:rsid w:val="00AF52D0"/>
    <w:rsid w:val="00B17CC3"/>
    <w:rsid w:val="00B30B9C"/>
    <w:rsid w:val="00B30D4D"/>
    <w:rsid w:val="00B50181"/>
    <w:rsid w:val="00B50A7A"/>
    <w:rsid w:val="00B51542"/>
    <w:rsid w:val="00B6442F"/>
    <w:rsid w:val="00B65C25"/>
    <w:rsid w:val="00B8098C"/>
    <w:rsid w:val="00B80AA9"/>
    <w:rsid w:val="00B82BB9"/>
    <w:rsid w:val="00B83396"/>
    <w:rsid w:val="00B87397"/>
    <w:rsid w:val="00BA60FB"/>
    <w:rsid w:val="00BA6C3C"/>
    <w:rsid w:val="00BC247C"/>
    <w:rsid w:val="00BD3999"/>
    <w:rsid w:val="00BD6D98"/>
    <w:rsid w:val="00BE28AD"/>
    <w:rsid w:val="00BF6B13"/>
    <w:rsid w:val="00C01F48"/>
    <w:rsid w:val="00C02646"/>
    <w:rsid w:val="00C03ED5"/>
    <w:rsid w:val="00C11F72"/>
    <w:rsid w:val="00C13AF2"/>
    <w:rsid w:val="00C170AC"/>
    <w:rsid w:val="00C5560E"/>
    <w:rsid w:val="00C7067D"/>
    <w:rsid w:val="00C85F3E"/>
    <w:rsid w:val="00C86B55"/>
    <w:rsid w:val="00C9662B"/>
    <w:rsid w:val="00CB5AC0"/>
    <w:rsid w:val="00CB6789"/>
    <w:rsid w:val="00CC491A"/>
    <w:rsid w:val="00CC5758"/>
    <w:rsid w:val="00CC727B"/>
    <w:rsid w:val="00CC7EAF"/>
    <w:rsid w:val="00CD33F7"/>
    <w:rsid w:val="00CD4A34"/>
    <w:rsid w:val="00CD7E73"/>
    <w:rsid w:val="00CE6F6D"/>
    <w:rsid w:val="00CE7BF2"/>
    <w:rsid w:val="00CF5681"/>
    <w:rsid w:val="00D0052C"/>
    <w:rsid w:val="00D04B73"/>
    <w:rsid w:val="00D15766"/>
    <w:rsid w:val="00D269B0"/>
    <w:rsid w:val="00D32068"/>
    <w:rsid w:val="00D4351C"/>
    <w:rsid w:val="00D62C88"/>
    <w:rsid w:val="00D66417"/>
    <w:rsid w:val="00D67176"/>
    <w:rsid w:val="00D760DB"/>
    <w:rsid w:val="00D816D6"/>
    <w:rsid w:val="00DA482D"/>
    <w:rsid w:val="00DB572A"/>
    <w:rsid w:val="00DB5E1D"/>
    <w:rsid w:val="00DC58ED"/>
    <w:rsid w:val="00DD4C49"/>
    <w:rsid w:val="00DE4B1A"/>
    <w:rsid w:val="00DE71C0"/>
    <w:rsid w:val="00E04360"/>
    <w:rsid w:val="00E04AE7"/>
    <w:rsid w:val="00E04AE9"/>
    <w:rsid w:val="00E14045"/>
    <w:rsid w:val="00E27640"/>
    <w:rsid w:val="00E323D1"/>
    <w:rsid w:val="00E50963"/>
    <w:rsid w:val="00E53040"/>
    <w:rsid w:val="00E8234D"/>
    <w:rsid w:val="00E9707D"/>
    <w:rsid w:val="00EA3E11"/>
    <w:rsid w:val="00EA7D82"/>
    <w:rsid w:val="00EB6160"/>
    <w:rsid w:val="00EB7398"/>
    <w:rsid w:val="00EC55F6"/>
    <w:rsid w:val="00EC654F"/>
    <w:rsid w:val="00EC7608"/>
    <w:rsid w:val="00EC7A1B"/>
    <w:rsid w:val="00ED5A26"/>
    <w:rsid w:val="00EE02B3"/>
    <w:rsid w:val="00EE0D95"/>
    <w:rsid w:val="00EE6014"/>
    <w:rsid w:val="00EF02CE"/>
    <w:rsid w:val="00EF38E1"/>
    <w:rsid w:val="00F007B6"/>
    <w:rsid w:val="00F049D0"/>
    <w:rsid w:val="00F15C42"/>
    <w:rsid w:val="00F1634A"/>
    <w:rsid w:val="00F357EE"/>
    <w:rsid w:val="00F55810"/>
    <w:rsid w:val="00F65A4D"/>
    <w:rsid w:val="00F66540"/>
    <w:rsid w:val="00F665F0"/>
    <w:rsid w:val="00F732B8"/>
    <w:rsid w:val="00F82E7B"/>
    <w:rsid w:val="00F9399F"/>
    <w:rsid w:val="00FA5582"/>
    <w:rsid w:val="00FC176B"/>
    <w:rsid w:val="00FC32C4"/>
    <w:rsid w:val="00FC58F9"/>
    <w:rsid w:val="00FD5DCF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84E178"/>
  <w15:docId w15:val="{797C7B08-FA0D-4A03-84B9-155B1088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D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D6D98"/>
    <w:pPr>
      <w:keepNext/>
      <w:tabs>
        <w:tab w:val="num" w:pos="0"/>
      </w:tabs>
      <w:outlineLvl w:val="2"/>
    </w:pPr>
    <w:rPr>
      <w:b/>
      <w:sz w:val="1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D6D98"/>
    <w:rPr>
      <w:rFonts w:ascii="Times New Roman" w:eastAsia="Times New Roman" w:hAnsi="Times New Roman" w:cs="Times New Roman"/>
      <w:b/>
      <w:sz w:val="13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BD6D98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D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6D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6D9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D6D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BD6D9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rsid w:val="00BD6D9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B4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4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4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A37D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7D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87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NFVLcHlxMDU2L0ZpR1NIRzNoZUNRKzVxK1VTREdj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0AdV8uz0k7iMsbYBZ3CRnWuFrkgV9t2LNSVSlIuAMa8=</DigestValue>
      </Reference>
      <Reference URI="#INFO">
        <DigestMethod Algorithm="http://www.w3.org/2001/04/xmlenc#sha256"/>
        <DigestValue>4ybFKCYCAQcBm4m5nRqaz0jzb0X7kiGvQP5CxX280gM=</DigestValue>
      </Reference>
    </SignedInfo>
    <SignatureValue>PFkPJqUW/GjbXQGrVj7xwzPV3R/Ns68AVW+NLVCbLymbQAWFjCa8Gl0tXPWIlTNdFd+iCMBx9QTLf77UJex0Hg==</SignatureValue>
    <Object Id="INFO">
      <ArrayOfString xmlns:xsd="http://www.w3.org/2001/XMLSchema" xmlns:xsi="http://www.w3.org/2001/XMLSchema-instance" xmlns="">
        <string>04UKpyq056/FiGSHG3heCQ+5q+USDGcc</string>
      </ArrayOfString>
    </Object>
  </Signature>
</WrappedLabelInfo>
</file>

<file path=customXml/itemProps1.xml><?xml version="1.0" encoding="utf-8"?>
<ds:datastoreItem xmlns:ds="http://schemas.openxmlformats.org/officeDocument/2006/customXml" ds:itemID="{02891ACE-6483-4F73-91B9-EB464D8DD4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720D25-FFBD-4372-8CE4-E099A0D6E8C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99369C3-702D-4880-BB2B-87AAD14C928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14</Pages>
  <Words>4261</Words>
  <Characters>31525</Characters>
  <Application>Microsoft Office Word</Application>
  <DocSecurity>0</DocSecurity>
  <Lines>859</Lines>
  <Paragraphs>419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Wiśniewska</dc:creator>
  <cp:lastModifiedBy>BERGER DZIERZYK Patrycja</cp:lastModifiedBy>
  <cp:revision>20</cp:revision>
  <cp:lastPrinted>2026-01-21T12:37:00Z</cp:lastPrinted>
  <dcterms:created xsi:type="dcterms:W3CDTF">2023-08-03T08:14:00Z</dcterms:created>
  <dcterms:modified xsi:type="dcterms:W3CDTF">2026-01-21T12:37:00Z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85cbe567-23dd-4070-8567-b045003f7f8f</vt:lpwstr>
  </property>
  <property fmtid="{D5CDD505-2E9C-101B-9397-08002B2CF9AE}" pid="3" name="bjSaver">
    <vt:lpwstr>5VZXpXXxLoK12WWYyEtA0ZUyoHJmGn+j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